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bookmarkStart w:id="0" w:name="_GoBack"/>
      <w:bookmarkEnd w:id="0"/>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539A714" w14:textId="53D2516D" w:rsidR="00BC3605" w:rsidRDefault="00BC3605" w:rsidP="00BC3605">
      <w:pPr>
        <w:jc w:val="right"/>
      </w:pPr>
      <w:bookmarkStart w:id="1" w:name="_Hlk62743034"/>
    </w:p>
    <w:p w14:paraId="468A98D7" w14:textId="4E164C91" w:rsidR="00D23A23" w:rsidRDefault="00D23A23" w:rsidP="00BC3605">
      <w:pPr>
        <w:jc w:val="right"/>
      </w:pPr>
    </w:p>
    <w:p w14:paraId="4884360F" w14:textId="131AC00F" w:rsidR="00D23A23" w:rsidRDefault="00D23A23" w:rsidP="00BC3605">
      <w:pPr>
        <w:jc w:val="right"/>
      </w:pPr>
    </w:p>
    <w:p w14:paraId="0446B46D" w14:textId="27847D2F" w:rsidR="00D23A23" w:rsidRDefault="00D23A23" w:rsidP="00BC3605">
      <w:pPr>
        <w:jc w:val="right"/>
      </w:pPr>
    </w:p>
    <w:p w14:paraId="20C347C5" w14:textId="7EA52648" w:rsidR="00D23A23" w:rsidRDefault="00D23A23" w:rsidP="00BC3605">
      <w:pPr>
        <w:jc w:val="right"/>
      </w:pPr>
    </w:p>
    <w:p w14:paraId="20BA9091" w14:textId="3048E09F" w:rsidR="00D23A23" w:rsidRDefault="00D23A23" w:rsidP="00BC3605">
      <w:pPr>
        <w:jc w:val="right"/>
      </w:pPr>
    </w:p>
    <w:p w14:paraId="76DDF459" w14:textId="3BF3EA33" w:rsidR="00D23A23" w:rsidRDefault="00D23A23" w:rsidP="00BC3605">
      <w:pPr>
        <w:jc w:val="right"/>
      </w:pPr>
    </w:p>
    <w:p w14:paraId="176C87B6" w14:textId="399F1B26" w:rsidR="00D23A23" w:rsidRDefault="00D23A23" w:rsidP="00BC3605">
      <w:pPr>
        <w:jc w:val="right"/>
      </w:pPr>
    </w:p>
    <w:p w14:paraId="27E145F7" w14:textId="0845E150" w:rsidR="00D23A23" w:rsidRDefault="00D23A23" w:rsidP="00BC3605">
      <w:pPr>
        <w:jc w:val="right"/>
      </w:pPr>
    </w:p>
    <w:p w14:paraId="7BE15F99" w14:textId="101D70DD" w:rsidR="00D23A23" w:rsidRDefault="00D23A23" w:rsidP="00BC3605">
      <w:pPr>
        <w:jc w:val="right"/>
      </w:pPr>
    </w:p>
    <w:p w14:paraId="547F8090" w14:textId="3A73E995" w:rsidR="00D23A23" w:rsidRDefault="00D23A23" w:rsidP="00BC3605">
      <w:pPr>
        <w:jc w:val="right"/>
      </w:pPr>
    </w:p>
    <w:p w14:paraId="0BD4C7BB" w14:textId="7CFF1929" w:rsidR="00D23A23" w:rsidRDefault="00D23A23" w:rsidP="00BC3605">
      <w:pPr>
        <w:jc w:val="right"/>
      </w:pPr>
    </w:p>
    <w:p w14:paraId="61753DFE" w14:textId="77777777" w:rsidR="00D23A23" w:rsidRDefault="00D23A23" w:rsidP="00BC3605">
      <w:pPr>
        <w:jc w:val="right"/>
      </w:pPr>
    </w:p>
    <w:p w14:paraId="61B6C204" w14:textId="3B3E02F2" w:rsidR="00BC3605" w:rsidRDefault="00BC3605" w:rsidP="00BC3605">
      <w:pPr>
        <w:jc w:val="right"/>
      </w:pPr>
    </w:p>
    <w:p w14:paraId="5503E28B" w14:textId="0D2CA0C9" w:rsidR="00BC3605" w:rsidRDefault="00BC3605" w:rsidP="00BC3605">
      <w:pPr>
        <w:jc w:val="right"/>
      </w:pPr>
    </w:p>
    <w:p w14:paraId="0420F127" w14:textId="77777777" w:rsidR="00736CCA" w:rsidRDefault="00736CCA" w:rsidP="00BC3605">
      <w:pPr>
        <w:jc w:val="right"/>
      </w:pPr>
    </w:p>
    <w:bookmarkEnd w:id="1"/>
    <w:p w14:paraId="2C58FCF1" w14:textId="33452D92" w:rsidR="00FF65C4" w:rsidRDefault="00FF65C4" w:rsidP="00FF65C4">
      <w:pPr>
        <w:jc w:val="center"/>
        <w:rPr>
          <w:bCs/>
        </w:rPr>
      </w:pPr>
    </w:p>
    <w:p w14:paraId="7FF2148D" w14:textId="77777777" w:rsidR="003A3BE0" w:rsidRPr="00733E33" w:rsidRDefault="003A3BE0"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5C3F2FF" w14:textId="422C0ACB" w:rsidR="00FF65C4" w:rsidRDefault="00FF65C4" w:rsidP="00736CCA">
      <w:pPr>
        <w:jc w:val="center"/>
        <w:rPr>
          <w:sz w:val="26"/>
          <w:szCs w:val="26"/>
        </w:rPr>
      </w:pPr>
      <w:r w:rsidRPr="00733E33">
        <w:rPr>
          <w:sz w:val="26"/>
          <w:szCs w:val="26"/>
        </w:rPr>
        <w:t xml:space="preserve">на </w:t>
      </w:r>
      <w:r w:rsidR="00736CCA" w:rsidRPr="00736CCA">
        <w:rPr>
          <w:sz w:val="26"/>
          <w:szCs w:val="26"/>
        </w:rPr>
        <w:t>ремонт и техническое обслуживание компьютерного оборудования и оргтехники</w:t>
      </w:r>
    </w:p>
    <w:p w14:paraId="2EA6E94F" w14:textId="77777777" w:rsidR="00736CCA" w:rsidRPr="00733E33" w:rsidRDefault="00736CCA" w:rsidP="00736CCA">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1968C08F" w:rsidR="00FF65C4" w:rsidRPr="00733E33" w:rsidRDefault="00FF65C4" w:rsidP="00FF65C4">
      <w:pPr>
        <w:pStyle w:val="rvps1"/>
        <w:ind w:left="3686"/>
      </w:pPr>
      <w:r>
        <w:t xml:space="preserve">Дата размещения: </w:t>
      </w:r>
      <w:r w:rsidR="00D23A23">
        <w:t>03</w:t>
      </w:r>
      <w:r>
        <w:t>.</w:t>
      </w:r>
      <w:r w:rsidR="00D23A23">
        <w:t>03</w:t>
      </w:r>
      <w:r w:rsidR="00357495">
        <w:t>.</w:t>
      </w:r>
      <w:r w:rsidR="00F55DCC">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62AFF966" w:rsidR="00FF65C4" w:rsidRDefault="00FF65C4" w:rsidP="00FF65C4">
      <w:pPr>
        <w:jc w:val="center"/>
      </w:pPr>
    </w:p>
    <w:p w14:paraId="13FFBAE3" w14:textId="77777777" w:rsidR="00D23A23" w:rsidRDefault="00D23A23" w:rsidP="00FF65C4">
      <w:pPr>
        <w:jc w:val="center"/>
      </w:pPr>
    </w:p>
    <w:p w14:paraId="2D5FF083"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4EE1A818" w14:textId="07CF6B53" w:rsidR="00184A8B"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5148062" w:history="1">
        <w:r w:rsidR="00184A8B" w:rsidRPr="00D70372">
          <w:rPr>
            <w:rStyle w:val="a4"/>
            <w:rFonts w:ascii="Times New Roman" w:eastAsia="MS Mincho" w:hAnsi="Times New Roman"/>
            <w:noProof/>
            <w:kern w:val="32"/>
            <w:lang w:val="x-none" w:eastAsia="x-none"/>
          </w:rPr>
          <w:t xml:space="preserve">РАЗДЕЛ I. </w:t>
        </w:r>
        <w:r w:rsidR="00184A8B" w:rsidRPr="00D70372">
          <w:rPr>
            <w:rStyle w:val="a4"/>
            <w:rFonts w:ascii="Times New Roman" w:eastAsia="MS Mincho" w:hAnsi="Times New Roman"/>
            <w:noProof/>
            <w:kern w:val="32"/>
            <w:lang w:eastAsia="x-none"/>
          </w:rPr>
          <w:t>ОБЩАЯ ЧАСТЬ</w:t>
        </w:r>
        <w:r w:rsidR="00184A8B">
          <w:rPr>
            <w:noProof/>
            <w:webHidden/>
          </w:rPr>
          <w:tab/>
        </w:r>
        <w:r w:rsidR="00184A8B">
          <w:rPr>
            <w:noProof/>
            <w:webHidden/>
          </w:rPr>
          <w:fldChar w:fldCharType="begin"/>
        </w:r>
        <w:r w:rsidR="00184A8B">
          <w:rPr>
            <w:noProof/>
            <w:webHidden/>
          </w:rPr>
          <w:instrText xml:space="preserve"> PAGEREF _Toc65148062 \h </w:instrText>
        </w:r>
        <w:r w:rsidR="00184A8B">
          <w:rPr>
            <w:noProof/>
            <w:webHidden/>
          </w:rPr>
        </w:r>
        <w:r w:rsidR="00184A8B">
          <w:rPr>
            <w:noProof/>
            <w:webHidden/>
          </w:rPr>
          <w:fldChar w:fldCharType="separate"/>
        </w:r>
        <w:r w:rsidR="00DC27FE">
          <w:rPr>
            <w:noProof/>
            <w:webHidden/>
          </w:rPr>
          <w:t>4</w:t>
        </w:r>
        <w:r w:rsidR="00184A8B">
          <w:rPr>
            <w:noProof/>
            <w:webHidden/>
          </w:rPr>
          <w:fldChar w:fldCharType="end"/>
        </w:r>
      </w:hyperlink>
    </w:p>
    <w:p w14:paraId="41FA7876" w14:textId="65CBA5C0" w:rsidR="00184A8B" w:rsidRDefault="002D1EF4">
      <w:pPr>
        <w:pStyle w:val="12"/>
        <w:tabs>
          <w:tab w:val="right" w:leader="dot" w:pos="10196"/>
        </w:tabs>
        <w:rPr>
          <w:rFonts w:eastAsiaTheme="minorEastAsia" w:cstheme="minorBidi"/>
          <w:b w:val="0"/>
          <w:bCs w:val="0"/>
          <w:i w:val="0"/>
          <w:iCs w:val="0"/>
          <w:noProof/>
          <w:sz w:val="22"/>
          <w:szCs w:val="22"/>
        </w:rPr>
      </w:pPr>
      <w:hyperlink w:anchor="_Toc65148063" w:history="1">
        <w:r w:rsidR="00184A8B" w:rsidRPr="00D70372">
          <w:rPr>
            <w:rStyle w:val="a4"/>
            <w:rFonts w:ascii="Times New Roman" w:hAnsi="Times New Roman"/>
            <w:noProof/>
          </w:rPr>
          <w:t>Термины и определения</w:t>
        </w:r>
        <w:r w:rsidR="00184A8B">
          <w:rPr>
            <w:noProof/>
            <w:webHidden/>
          </w:rPr>
          <w:tab/>
        </w:r>
        <w:r w:rsidR="00184A8B">
          <w:rPr>
            <w:noProof/>
            <w:webHidden/>
          </w:rPr>
          <w:fldChar w:fldCharType="begin"/>
        </w:r>
        <w:r w:rsidR="00184A8B">
          <w:rPr>
            <w:noProof/>
            <w:webHidden/>
          </w:rPr>
          <w:instrText xml:space="preserve"> PAGEREF _Toc65148063 \h </w:instrText>
        </w:r>
        <w:r w:rsidR="00184A8B">
          <w:rPr>
            <w:noProof/>
            <w:webHidden/>
          </w:rPr>
        </w:r>
        <w:r w:rsidR="00184A8B">
          <w:rPr>
            <w:noProof/>
            <w:webHidden/>
          </w:rPr>
          <w:fldChar w:fldCharType="separate"/>
        </w:r>
        <w:r w:rsidR="00DC27FE">
          <w:rPr>
            <w:noProof/>
            <w:webHidden/>
          </w:rPr>
          <w:t>4</w:t>
        </w:r>
        <w:r w:rsidR="00184A8B">
          <w:rPr>
            <w:noProof/>
            <w:webHidden/>
          </w:rPr>
          <w:fldChar w:fldCharType="end"/>
        </w:r>
      </w:hyperlink>
    </w:p>
    <w:p w14:paraId="40EC153E" w14:textId="0A0A2614" w:rsidR="00184A8B" w:rsidRDefault="002D1EF4">
      <w:pPr>
        <w:pStyle w:val="21"/>
        <w:tabs>
          <w:tab w:val="right" w:leader="dot" w:pos="10196"/>
        </w:tabs>
        <w:rPr>
          <w:rFonts w:eastAsiaTheme="minorEastAsia" w:cstheme="minorBidi"/>
          <w:b w:val="0"/>
          <w:bCs w:val="0"/>
          <w:noProof/>
        </w:rPr>
      </w:pPr>
      <w:hyperlink w:anchor="_Toc65148064" w:history="1">
        <w:r w:rsidR="00184A8B" w:rsidRPr="00D70372">
          <w:rPr>
            <w:rStyle w:val="a4"/>
            <w:rFonts w:ascii="Times New Roman" w:hAnsi="Times New Roman"/>
            <w:noProof/>
          </w:rPr>
          <w:t>2. ОБЩИЕ ПОЛОЖЕНИЯ</w:t>
        </w:r>
        <w:r w:rsidR="00184A8B">
          <w:rPr>
            <w:noProof/>
            <w:webHidden/>
          </w:rPr>
          <w:tab/>
        </w:r>
        <w:r w:rsidR="00184A8B">
          <w:rPr>
            <w:noProof/>
            <w:webHidden/>
          </w:rPr>
          <w:fldChar w:fldCharType="begin"/>
        </w:r>
        <w:r w:rsidR="00184A8B">
          <w:rPr>
            <w:noProof/>
            <w:webHidden/>
          </w:rPr>
          <w:instrText xml:space="preserve"> PAGEREF _Toc65148064 \h </w:instrText>
        </w:r>
        <w:r w:rsidR="00184A8B">
          <w:rPr>
            <w:noProof/>
            <w:webHidden/>
          </w:rPr>
        </w:r>
        <w:r w:rsidR="00184A8B">
          <w:rPr>
            <w:noProof/>
            <w:webHidden/>
          </w:rPr>
          <w:fldChar w:fldCharType="separate"/>
        </w:r>
        <w:r w:rsidR="00DC27FE">
          <w:rPr>
            <w:noProof/>
            <w:webHidden/>
          </w:rPr>
          <w:t>6</w:t>
        </w:r>
        <w:r w:rsidR="00184A8B">
          <w:rPr>
            <w:noProof/>
            <w:webHidden/>
          </w:rPr>
          <w:fldChar w:fldCharType="end"/>
        </w:r>
      </w:hyperlink>
    </w:p>
    <w:p w14:paraId="3BF7C537" w14:textId="0059F32A" w:rsidR="00184A8B" w:rsidRDefault="002D1EF4">
      <w:pPr>
        <w:pStyle w:val="21"/>
        <w:tabs>
          <w:tab w:val="left" w:pos="960"/>
          <w:tab w:val="right" w:leader="dot" w:pos="10196"/>
        </w:tabs>
        <w:rPr>
          <w:rFonts w:eastAsiaTheme="minorEastAsia" w:cstheme="minorBidi"/>
          <w:b w:val="0"/>
          <w:bCs w:val="0"/>
          <w:noProof/>
        </w:rPr>
      </w:pPr>
      <w:hyperlink w:anchor="_Toc65148065" w:history="1">
        <w:r w:rsidR="00184A8B" w:rsidRPr="00D70372">
          <w:rPr>
            <w:rStyle w:val="a4"/>
            <w:noProof/>
            <w:lang w:val="x-none" w:eastAsia="x-none"/>
          </w:rPr>
          <w:t>2.1.</w:t>
        </w:r>
        <w:r w:rsidR="00184A8B">
          <w:rPr>
            <w:rFonts w:eastAsiaTheme="minorEastAsia" w:cstheme="minorBidi"/>
            <w:b w:val="0"/>
            <w:bCs w:val="0"/>
            <w:noProof/>
          </w:rPr>
          <w:tab/>
        </w:r>
        <w:r w:rsidR="00184A8B" w:rsidRPr="00D70372">
          <w:rPr>
            <w:rStyle w:val="a4"/>
            <w:noProof/>
            <w:lang w:eastAsia="x-none"/>
          </w:rPr>
          <w:t>Предмет</w:t>
        </w:r>
        <w:r w:rsidR="00184A8B" w:rsidRPr="00D70372">
          <w:rPr>
            <w:rStyle w:val="a4"/>
            <w:noProof/>
            <w:lang w:val="x-none" w:eastAsia="x-none"/>
          </w:rPr>
          <w:t xml:space="preserve"> </w:t>
        </w:r>
        <w:r w:rsidR="00184A8B" w:rsidRPr="00D70372">
          <w:rPr>
            <w:rStyle w:val="a4"/>
            <w:noProof/>
            <w:lang w:eastAsia="x-none"/>
          </w:rPr>
          <w:t>закупки</w:t>
        </w:r>
        <w:r w:rsidR="00184A8B">
          <w:rPr>
            <w:noProof/>
            <w:webHidden/>
          </w:rPr>
          <w:tab/>
        </w:r>
        <w:r w:rsidR="00184A8B">
          <w:rPr>
            <w:noProof/>
            <w:webHidden/>
          </w:rPr>
          <w:fldChar w:fldCharType="begin"/>
        </w:r>
        <w:r w:rsidR="00184A8B">
          <w:rPr>
            <w:noProof/>
            <w:webHidden/>
          </w:rPr>
          <w:instrText xml:space="preserve"> PAGEREF _Toc65148065 \h </w:instrText>
        </w:r>
        <w:r w:rsidR="00184A8B">
          <w:rPr>
            <w:noProof/>
            <w:webHidden/>
          </w:rPr>
        </w:r>
        <w:r w:rsidR="00184A8B">
          <w:rPr>
            <w:noProof/>
            <w:webHidden/>
          </w:rPr>
          <w:fldChar w:fldCharType="separate"/>
        </w:r>
        <w:r w:rsidR="00DC27FE">
          <w:rPr>
            <w:noProof/>
            <w:webHidden/>
          </w:rPr>
          <w:t>6</w:t>
        </w:r>
        <w:r w:rsidR="00184A8B">
          <w:rPr>
            <w:noProof/>
            <w:webHidden/>
          </w:rPr>
          <w:fldChar w:fldCharType="end"/>
        </w:r>
      </w:hyperlink>
    </w:p>
    <w:p w14:paraId="2B5592B8" w14:textId="3B8E3437" w:rsidR="00184A8B" w:rsidRDefault="002D1EF4">
      <w:pPr>
        <w:pStyle w:val="21"/>
        <w:tabs>
          <w:tab w:val="left" w:pos="960"/>
          <w:tab w:val="right" w:leader="dot" w:pos="10196"/>
        </w:tabs>
        <w:rPr>
          <w:rFonts w:eastAsiaTheme="minorEastAsia" w:cstheme="minorBidi"/>
          <w:b w:val="0"/>
          <w:bCs w:val="0"/>
          <w:noProof/>
        </w:rPr>
      </w:pPr>
      <w:hyperlink w:anchor="_Toc65148066" w:history="1">
        <w:r w:rsidR="00184A8B" w:rsidRPr="00D70372">
          <w:rPr>
            <w:rStyle w:val="a4"/>
            <w:noProof/>
          </w:rPr>
          <w:t>2.2.</w:t>
        </w:r>
        <w:r w:rsidR="00184A8B">
          <w:rPr>
            <w:rFonts w:eastAsiaTheme="minorEastAsia" w:cstheme="minorBidi"/>
            <w:b w:val="0"/>
            <w:bCs w:val="0"/>
            <w:noProof/>
          </w:rPr>
          <w:tab/>
        </w:r>
        <w:r w:rsidR="00184A8B" w:rsidRPr="00D70372">
          <w:rPr>
            <w:rStyle w:val="a4"/>
            <w:noProof/>
          </w:rPr>
          <w:t>Правовая основа закупки</w:t>
        </w:r>
        <w:r w:rsidR="00184A8B">
          <w:rPr>
            <w:noProof/>
            <w:webHidden/>
          </w:rPr>
          <w:tab/>
        </w:r>
        <w:r w:rsidR="00184A8B">
          <w:rPr>
            <w:noProof/>
            <w:webHidden/>
          </w:rPr>
          <w:fldChar w:fldCharType="begin"/>
        </w:r>
        <w:r w:rsidR="00184A8B">
          <w:rPr>
            <w:noProof/>
            <w:webHidden/>
          </w:rPr>
          <w:instrText xml:space="preserve"> PAGEREF _Toc65148066 \h </w:instrText>
        </w:r>
        <w:r w:rsidR="00184A8B">
          <w:rPr>
            <w:noProof/>
            <w:webHidden/>
          </w:rPr>
        </w:r>
        <w:r w:rsidR="00184A8B">
          <w:rPr>
            <w:noProof/>
            <w:webHidden/>
          </w:rPr>
          <w:fldChar w:fldCharType="separate"/>
        </w:r>
        <w:r w:rsidR="00DC27FE">
          <w:rPr>
            <w:noProof/>
            <w:webHidden/>
          </w:rPr>
          <w:t>6</w:t>
        </w:r>
        <w:r w:rsidR="00184A8B">
          <w:rPr>
            <w:noProof/>
            <w:webHidden/>
          </w:rPr>
          <w:fldChar w:fldCharType="end"/>
        </w:r>
      </w:hyperlink>
    </w:p>
    <w:p w14:paraId="0CEA581E" w14:textId="20046D19" w:rsidR="00184A8B" w:rsidRDefault="002D1EF4">
      <w:pPr>
        <w:pStyle w:val="21"/>
        <w:tabs>
          <w:tab w:val="left" w:pos="960"/>
          <w:tab w:val="right" w:leader="dot" w:pos="10196"/>
        </w:tabs>
        <w:rPr>
          <w:rFonts w:eastAsiaTheme="minorEastAsia" w:cstheme="minorBidi"/>
          <w:b w:val="0"/>
          <w:bCs w:val="0"/>
          <w:noProof/>
        </w:rPr>
      </w:pPr>
      <w:hyperlink w:anchor="_Toc65148067" w:history="1">
        <w:r w:rsidR="00184A8B" w:rsidRPr="00D70372">
          <w:rPr>
            <w:rStyle w:val="a4"/>
            <w:noProof/>
          </w:rPr>
          <w:t>2.3.</w:t>
        </w:r>
        <w:r w:rsidR="00184A8B">
          <w:rPr>
            <w:rFonts w:eastAsiaTheme="minorEastAsia" w:cstheme="minorBidi"/>
            <w:b w:val="0"/>
            <w:bCs w:val="0"/>
            <w:noProof/>
          </w:rPr>
          <w:tab/>
        </w:r>
        <w:r w:rsidR="00184A8B" w:rsidRPr="00D70372">
          <w:rPr>
            <w:rStyle w:val="a4"/>
            <w:noProof/>
          </w:rPr>
          <w:t>Информационное обеспечение закупки</w:t>
        </w:r>
        <w:r w:rsidR="00184A8B">
          <w:rPr>
            <w:noProof/>
            <w:webHidden/>
          </w:rPr>
          <w:tab/>
        </w:r>
        <w:r w:rsidR="00184A8B">
          <w:rPr>
            <w:noProof/>
            <w:webHidden/>
          </w:rPr>
          <w:fldChar w:fldCharType="begin"/>
        </w:r>
        <w:r w:rsidR="00184A8B">
          <w:rPr>
            <w:noProof/>
            <w:webHidden/>
          </w:rPr>
          <w:instrText xml:space="preserve"> PAGEREF _Toc65148067 \h </w:instrText>
        </w:r>
        <w:r w:rsidR="00184A8B">
          <w:rPr>
            <w:noProof/>
            <w:webHidden/>
          </w:rPr>
        </w:r>
        <w:r w:rsidR="00184A8B">
          <w:rPr>
            <w:noProof/>
            <w:webHidden/>
          </w:rPr>
          <w:fldChar w:fldCharType="separate"/>
        </w:r>
        <w:r w:rsidR="00DC27FE">
          <w:rPr>
            <w:noProof/>
            <w:webHidden/>
          </w:rPr>
          <w:t>6</w:t>
        </w:r>
        <w:r w:rsidR="00184A8B">
          <w:rPr>
            <w:noProof/>
            <w:webHidden/>
          </w:rPr>
          <w:fldChar w:fldCharType="end"/>
        </w:r>
      </w:hyperlink>
    </w:p>
    <w:p w14:paraId="15431E04" w14:textId="1EF3FC5A" w:rsidR="00184A8B" w:rsidRDefault="002D1EF4">
      <w:pPr>
        <w:pStyle w:val="21"/>
        <w:tabs>
          <w:tab w:val="left" w:pos="720"/>
          <w:tab w:val="right" w:leader="dot" w:pos="10196"/>
        </w:tabs>
        <w:rPr>
          <w:rFonts w:eastAsiaTheme="minorEastAsia" w:cstheme="minorBidi"/>
          <w:b w:val="0"/>
          <w:bCs w:val="0"/>
          <w:noProof/>
        </w:rPr>
      </w:pPr>
      <w:hyperlink w:anchor="_Toc65148068" w:history="1">
        <w:r w:rsidR="00184A8B" w:rsidRPr="00D70372">
          <w:rPr>
            <w:rStyle w:val="a4"/>
            <w:noProof/>
          </w:rPr>
          <w:t>3.</w:t>
        </w:r>
        <w:r w:rsidR="00184A8B">
          <w:rPr>
            <w:rFonts w:eastAsiaTheme="minorEastAsia" w:cstheme="minorBidi"/>
            <w:b w:val="0"/>
            <w:bCs w:val="0"/>
            <w:noProof/>
          </w:rPr>
          <w:tab/>
        </w:r>
        <w:r w:rsidR="00184A8B" w:rsidRPr="00D70372">
          <w:rPr>
            <w:rStyle w:val="a4"/>
            <w:noProof/>
          </w:rPr>
          <w:t>ТРЕБОВАНИЯ К УЧАСТНИКУ, А ТАКЖЕ К ДОКУМЕНТАМ, ПОДТВЕРЖДАЮЩИМ ДАННЫЕ ТРЕБОВАНИЯ</w:t>
        </w:r>
        <w:r w:rsidR="00184A8B">
          <w:rPr>
            <w:noProof/>
            <w:webHidden/>
          </w:rPr>
          <w:tab/>
        </w:r>
        <w:r w:rsidR="00184A8B">
          <w:rPr>
            <w:noProof/>
            <w:webHidden/>
          </w:rPr>
          <w:fldChar w:fldCharType="begin"/>
        </w:r>
        <w:r w:rsidR="00184A8B">
          <w:rPr>
            <w:noProof/>
            <w:webHidden/>
          </w:rPr>
          <w:instrText xml:space="preserve"> PAGEREF _Toc65148068 \h </w:instrText>
        </w:r>
        <w:r w:rsidR="00184A8B">
          <w:rPr>
            <w:noProof/>
            <w:webHidden/>
          </w:rPr>
        </w:r>
        <w:r w:rsidR="00184A8B">
          <w:rPr>
            <w:noProof/>
            <w:webHidden/>
          </w:rPr>
          <w:fldChar w:fldCharType="separate"/>
        </w:r>
        <w:r w:rsidR="00DC27FE">
          <w:rPr>
            <w:noProof/>
            <w:webHidden/>
          </w:rPr>
          <w:t>7</w:t>
        </w:r>
        <w:r w:rsidR="00184A8B">
          <w:rPr>
            <w:noProof/>
            <w:webHidden/>
          </w:rPr>
          <w:fldChar w:fldCharType="end"/>
        </w:r>
      </w:hyperlink>
    </w:p>
    <w:p w14:paraId="0817724B" w14:textId="4C533320" w:rsidR="00184A8B" w:rsidRDefault="002D1EF4">
      <w:pPr>
        <w:pStyle w:val="21"/>
        <w:tabs>
          <w:tab w:val="right" w:leader="dot" w:pos="10196"/>
        </w:tabs>
        <w:rPr>
          <w:rFonts w:eastAsiaTheme="minorEastAsia" w:cstheme="minorBidi"/>
          <w:b w:val="0"/>
          <w:bCs w:val="0"/>
          <w:noProof/>
        </w:rPr>
      </w:pPr>
      <w:hyperlink w:anchor="_Toc65148070" w:history="1">
        <w:r w:rsidR="00184A8B" w:rsidRPr="00D70372">
          <w:rPr>
            <w:rStyle w:val="a4"/>
            <w:noProof/>
          </w:rPr>
          <w:t>3.1. Участие в закупке</w:t>
        </w:r>
        <w:r w:rsidR="00184A8B">
          <w:rPr>
            <w:noProof/>
            <w:webHidden/>
          </w:rPr>
          <w:tab/>
        </w:r>
        <w:r w:rsidR="00184A8B">
          <w:rPr>
            <w:noProof/>
            <w:webHidden/>
          </w:rPr>
          <w:fldChar w:fldCharType="begin"/>
        </w:r>
        <w:r w:rsidR="00184A8B">
          <w:rPr>
            <w:noProof/>
            <w:webHidden/>
          </w:rPr>
          <w:instrText xml:space="preserve"> PAGEREF _Toc65148070 \h </w:instrText>
        </w:r>
        <w:r w:rsidR="00184A8B">
          <w:rPr>
            <w:noProof/>
            <w:webHidden/>
          </w:rPr>
        </w:r>
        <w:r w:rsidR="00184A8B">
          <w:rPr>
            <w:noProof/>
            <w:webHidden/>
          </w:rPr>
          <w:fldChar w:fldCharType="separate"/>
        </w:r>
        <w:r w:rsidR="00DC27FE">
          <w:rPr>
            <w:noProof/>
            <w:webHidden/>
          </w:rPr>
          <w:t>7</w:t>
        </w:r>
        <w:r w:rsidR="00184A8B">
          <w:rPr>
            <w:noProof/>
            <w:webHidden/>
          </w:rPr>
          <w:fldChar w:fldCharType="end"/>
        </w:r>
      </w:hyperlink>
    </w:p>
    <w:p w14:paraId="06885E06" w14:textId="77C2EE98" w:rsidR="00184A8B" w:rsidRDefault="002D1EF4">
      <w:pPr>
        <w:pStyle w:val="21"/>
        <w:tabs>
          <w:tab w:val="left" w:pos="960"/>
          <w:tab w:val="right" w:leader="dot" w:pos="10196"/>
        </w:tabs>
        <w:rPr>
          <w:rFonts w:eastAsiaTheme="minorEastAsia" w:cstheme="minorBidi"/>
          <w:b w:val="0"/>
          <w:bCs w:val="0"/>
          <w:noProof/>
        </w:rPr>
      </w:pPr>
      <w:hyperlink w:anchor="_Toc65148071" w:history="1">
        <w:r w:rsidR="00184A8B" w:rsidRPr="00D70372">
          <w:rPr>
            <w:rStyle w:val="a4"/>
            <w:noProof/>
          </w:rPr>
          <w:t>3.2.</w:t>
        </w:r>
        <w:r w:rsidR="00184A8B">
          <w:rPr>
            <w:rFonts w:eastAsiaTheme="minorEastAsia" w:cstheme="minorBidi"/>
            <w:b w:val="0"/>
            <w:bCs w:val="0"/>
            <w:noProof/>
          </w:rPr>
          <w:tab/>
        </w:r>
        <w:r w:rsidR="00184A8B" w:rsidRPr="00D70372">
          <w:rPr>
            <w:rStyle w:val="a4"/>
            <w:noProof/>
          </w:rPr>
          <w:t>Требования к участнику, а также к документам, подтверждающим данные требования</w:t>
        </w:r>
        <w:r w:rsidR="00184A8B">
          <w:rPr>
            <w:noProof/>
            <w:webHidden/>
          </w:rPr>
          <w:tab/>
        </w:r>
        <w:r w:rsidR="00184A8B">
          <w:rPr>
            <w:noProof/>
            <w:webHidden/>
          </w:rPr>
          <w:fldChar w:fldCharType="begin"/>
        </w:r>
        <w:r w:rsidR="00184A8B">
          <w:rPr>
            <w:noProof/>
            <w:webHidden/>
          </w:rPr>
          <w:instrText xml:space="preserve"> PAGEREF _Toc65148071 \h </w:instrText>
        </w:r>
        <w:r w:rsidR="00184A8B">
          <w:rPr>
            <w:noProof/>
            <w:webHidden/>
          </w:rPr>
        </w:r>
        <w:r w:rsidR="00184A8B">
          <w:rPr>
            <w:noProof/>
            <w:webHidden/>
          </w:rPr>
          <w:fldChar w:fldCharType="separate"/>
        </w:r>
        <w:r w:rsidR="00DC27FE">
          <w:rPr>
            <w:noProof/>
            <w:webHidden/>
          </w:rPr>
          <w:t>7</w:t>
        </w:r>
        <w:r w:rsidR="00184A8B">
          <w:rPr>
            <w:noProof/>
            <w:webHidden/>
          </w:rPr>
          <w:fldChar w:fldCharType="end"/>
        </w:r>
      </w:hyperlink>
    </w:p>
    <w:p w14:paraId="388BB730" w14:textId="4B1E41E8" w:rsidR="00184A8B" w:rsidRDefault="002D1EF4">
      <w:pPr>
        <w:pStyle w:val="21"/>
        <w:tabs>
          <w:tab w:val="left" w:pos="960"/>
          <w:tab w:val="right" w:leader="dot" w:pos="10196"/>
        </w:tabs>
        <w:rPr>
          <w:rFonts w:eastAsiaTheme="minorEastAsia" w:cstheme="minorBidi"/>
          <w:b w:val="0"/>
          <w:bCs w:val="0"/>
          <w:noProof/>
        </w:rPr>
      </w:pPr>
      <w:hyperlink w:anchor="_Toc65148072" w:history="1">
        <w:r w:rsidR="00184A8B" w:rsidRPr="00D70372">
          <w:rPr>
            <w:rStyle w:val="a4"/>
            <w:noProof/>
          </w:rPr>
          <w:t>3.3.</w:t>
        </w:r>
        <w:r w:rsidR="00184A8B">
          <w:rPr>
            <w:rFonts w:eastAsiaTheme="minorEastAsia" w:cstheme="minorBidi"/>
            <w:b w:val="0"/>
            <w:bCs w:val="0"/>
            <w:noProof/>
          </w:rPr>
          <w:tab/>
        </w:r>
        <w:r w:rsidR="00184A8B" w:rsidRPr="00D70372">
          <w:rPr>
            <w:rStyle w:val="a4"/>
            <w:noProof/>
          </w:rPr>
          <w:t>Приоритет товаров российского происхождения, работ, услуг, выполняемых, оказываемых российскими лицами</w:t>
        </w:r>
        <w:r w:rsidR="00184A8B">
          <w:rPr>
            <w:noProof/>
            <w:webHidden/>
          </w:rPr>
          <w:tab/>
        </w:r>
        <w:r w:rsidR="00184A8B">
          <w:rPr>
            <w:noProof/>
            <w:webHidden/>
          </w:rPr>
          <w:fldChar w:fldCharType="begin"/>
        </w:r>
        <w:r w:rsidR="00184A8B">
          <w:rPr>
            <w:noProof/>
            <w:webHidden/>
          </w:rPr>
          <w:instrText xml:space="preserve"> PAGEREF _Toc65148072 \h </w:instrText>
        </w:r>
        <w:r w:rsidR="00184A8B">
          <w:rPr>
            <w:noProof/>
            <w:webHidden/>
          </w:rPr>
        </w:r>
        <w:r w:rsidR="00184A8B">
          <w:rPr>
            <w:noProof/>
            <w:webHidden/>
          </w:rPr>
          <w:fldChar w:fldCharType="separate"/>
        </w:r>
        <w:r w:rsidR="00DC27FE">
          <w:rPr>
            <w:noProof/>
            <w:webHidden/>
          </w:rPr>
          <w:t>8</w:t>
        </w:r>
        <w:r w:rsidR="00184A8B">
          <w:rPr>
            <w:noProof/>
            <w:webHidden/>
          </w:rPr>
          <w:fldChar w:fldCharType="end"/>
        </w:r>
      </w:hyperlink>
    </w:p>
    <w:p w14:paraId="62FF9051" w14:textId="5FEB5F43" w:rsidR="00184A8B" w:rsidRDefault="002D1EF4">
      <w:pPr>
        <w:pStyle w:val="21"/>
        <w:tabs>
          <w:tab w:val="left" w:pos="960"/>
          <w:tab w:val="right" w:leader="dot" w:pos="10196"/>
        </w:tabs>
        <w:rPr>
          <w:rFonts w:eastAsiaTheme="minorEastAsia" w:cstheme="minorBidi"/>
          <w:b w:val="0"/>
          <w:bCs w:val="0"/>
          <w:noProof/>
        </w:rPr>
      </w:pPr>
      <w:hyperlink w:anchor="_Toc65148073" w:history="1">
        <w:r w:rsidR="00184A8B" w:rsidRPr="00D70372">
          <w:rPr>
            <w:rStyle w:val="a4"/>
            <w:noProof/>
          </w:rPr>
          <w:t>3.4.</w:t>
        </w:r>
        <w:r w:rsidR="00184A8B">
          <w:rPr>
            <w:rFonts w:eastAsiaTheme="minorEastAsia" w:cstheme="minorBidi"/>
            <w:b w:val="0"/>
            <w:bCs w:val="0"/>
            <w:noProof/>
          </w:rPr>
          <w:tab/>
        </w:r>
        <w:r w:rsidR="00184A8B" w:rsidRPr="00D70372">
          <w:rPr>
            <w:rStyle w:val="a4"/>
            <w:noProof/>
          </w:rPr>
          <w:t>Расходы на участие в закупке</w:t>
        </w:r>
        <w:r w:rsidR="00184A8B">
          <w:rPr>
            <w:noProof/>
            <w:webHidden/>
          </w:rPr>
          <w:tab/>
        </w:r>
        <w:r w:rsidR="00184A8B">
          <w:rPr>
            <w:noProof/>
            <w:webHidden/>
          </w:rPr>
          <w:fldChar w:fldCharType="begin"/>
        </w:r>
        <w:r w:rsidR="00184A8B">
          <w:rPr>
            <w:noProof/>
            <w:webHidden/>
          </w:rPr>
          <w:instrText xml:space="preserve"> PAGEREF _Toc65148073 \h </w:instrText>
        </w:r>
        <w:r w:rsidR="00184A8B">
          <w:rPr>
            <w:noProof/>
            <w:webHidden/>
          </w:rPr>
        </w:r>
        <w:r w:rsidR="00184A8B">
          <w:rPr>
            <w:noProof/>
            <w:webHidden/>
          </w:rPr>
          <w:fldChar w:fldCharType="separate"/>
        </w:r>
        <w:r w:rsidR="00DC27FE">
          <w:rPr>
            <w:noProof/>
            <w:webHidden/>
          </w:rPr>
          <w:t>9</w:t>
        </w:r>
        <w:r w:rsidR="00184A8B">
          <w:rPr>
            <w:noProof/>
            <w:webHidden/>
          </w:rPr>
          <w:fldChar w:fldCharType="end"/>
        </w:r>
      </w:hyperlink>
    </w:p>
    <w:p w14:paraId="01505224" w14:textId="532C47D5" w:rsidR="00184A8B" w:rsidRDefault="002D1EF4">
      <w:pPr>
        <w:pStyle w:val="21"/>
        <w:tabs>
          <w:tab w:val="left" w:pos="720"/>
          <w:tab w:val="right" w:leader="dot" w:pos="10196"/>
        </w:tabs>
        <w:rPr>
          <w:rFonts w:eastAsiaTheme="minorEastAsia" w:cstheme="minorBidi"/>
          <w:b w:val="0"/>
          <w:bCs w:val="0"/>
          <w:noProof/>
        </w:rPr>
      </w:pPr>
      <w:hyperlink w:anchor="_Toc65148074" w:history="1">
        <w:r w:rsidR="00184A8B" w:rsidRPr="00D70372">
          <w:rPr>
            <w:rStyle w:val="a4"/>
            <w:noProof/>
          </w:rPr>
          <w:t>4.</w:t>
        </w:r>
        <w:r w:rsidR="00184A8B">
          <w:rPr>
            <w:rFonts w:eastAsiaTheme="minorEastAsia" w:cstheme="minorBidi"/>
            <w:b w:val="0"/>
            <w:bCs w:val="0"/>
            <w:noProof/>
          </w:rPr>
          <w:tab/>
        </w:r>
        <w:r w:rsidR="00184A8B" w:rsidRPr="00D70372">
          <w:rPr>
            <w:rStyle w:val="a4"/>
            <w:noProof/>
          </w:rPr>
          <w:t>ПОРЯДОК ПРЕДОСТАВЛЕНИЯ РАЗЪЯСНЕНИЙ, ИЗМЕНЕНИЯ ИЗВЕЩЕНИЯ, ПОРЯДОК ОТМЕНЫ ЗАКУПКИ</w:t>
        </w:r>
        <w:r w:rsidR="00184A8B">
          <w:rPr>
            <w:noProof/>
            <w:webHidden/>
          </w:rPr>
          <w:tab/>
        </w:r>
        <w:r w:rsidR="00184A8B">
          <w:rPr>
            <w:noProof/>
            <w:webHidden/>
          </w:rPr>
          <w:fldChar w:fldCharType="begin"/>
        </w:r>
        <w:r w:rsidR="00184A8B">
          <w:rPr>
            <w:noProof/>
            <w:webHidden/>
          </w:rPr>
          <w:instrText xml:space="preserve"> PAGEREF _Toc65148074 \h </w:instrText>
        </w:r>
        <w:r w:rsidR="00184A8B">
          <w:rPr>
            <w:noProof/>
            <w:webHidden/>
          </w:rPr>
        </w:r>
        <w:r w:rsidR="00184A8B">
          <w:rPr>
            <w:noProof/>
            <w:webHidden/>
          </w:rPr>
          <w:fldChar w:fldCharType="separate"/>
        </w:r>
        <w:r w:rsidR="00DC27FE">
          <w:rPr>
            <w:noProof/>
            <w:webHidden/>
          </w:rPr>
          <w:t>10</w:t>
        </w:r>
        <w:r w:rsidR="00184A8B">
          <w:rPr>
            <w:noProof/>
            <w:webHidden/>
          </w:rPr>
          <w:fldChar w:fldCharType="end"/>
        </w:r>
      </w:hyperlink>
    </w:p>
    <w:p w14:paraId="016BD2F9" w14:textId="17D699BB" w:rsidR="00184A8B" w:rsidRDefault="002D1EF4">
      <w:pPr>
        <w:pStyle w:val="21"/>
        <w:tabs>
          <w:tab w:val="left" w:pos="960"/>
          <w:tab w:val="right" w:leader="dot" w:pos="10196"/>
        </w:tabs>
        <w:rPr>
          <w:rFonts w:eastAsiaTheme="minorEastAsia" w:cstheme="minorBidi"/>
          <w:b w:val="0"/>
          <w:bCs w:val="0"/>
          <w:noProof/>
        </w:rPr>
      </w:pPr>
      <w:hyperlink w:anchor="_Toc65148075" w:history="1">
        <w:r w:rsidR="00184A8B" w:rsidRPr="00D70372">
          <w:rPr>
            <w:rStyle w:val="a4"/>
            <w:noProof/>
          </w:rPr>
          <w:t>4.1.</w:t>
        </w:r>
        <w:r w:rsidR="00184A8B">
          <w:rPr>
            <w:rFonts w:eastAsiaTheme="minorEastAsia" w:cstheme="minorBidi"/>
            <w:b w:val="0"/>
            <w:bCs w:val="0"/>
            <w:noProof/>
          </w:rPr>
          <w:tab/>
        </w:r>
        <w:r w:rsidR="00184A8B" w:rsidRPr="00D70372">
          <w:rPr>
            <w:rStyle w:val="a4"/>
            <w:noProof/>
          </w:rPr>
          <w:t>Порядок предоставления разъяснений положений извещения</w:t>
        </w:r>
        <w:r w:rsidR="00184A8B">
          <w:rPr>
            <w:noProof/>
            <w:webHidden/>
          </w:rPr>
          <w:tab/>
        </w:r>
        <w:r w:rsidR="00184A8B">
          <w:rPr>
            <w:noProof/>
            <w:webHidden/>
          </w:rPr>
          <w:fldChar w:fldCharType="begin"/>
        </w:r>
        <w:r w:rsidR="00184A8B">
          <w:rPr>
            <w:noProof/>
            <w:webHidden/>
          </w:rPr>
          <w:instrText xml:space="preserve"> PAGEREF _Toc65148075 \h </w:instrText>
        </w:r>
        <w:r w:rsidR="00184A8B">
          <w:rPr>
            <w:noProof/>
            <w:webHidden/>
          </w:rPr>
        </w:r>
        <w:r w:rsidR="00184A8B">
          <w:rPr>
            <w:noProof/>
            <w:webHidden/>
          </w:rPr>
          <w:fldChar w:fldCharType="separate"/>
        </w:r>
        <w:r w:rsidR="00DC27FE">
          <w:rPr>
            <w:noProof/>
            <w:webHidden/>
          </w:rPr>
          <w:t>10</w:t>
        </w:r>
        <w:r w:rsidR="00184A8B">
          <w:rPr>
            <w:noProof/>
            <w:webHidden/>
          </w:rPr>
          <w:fldChar w:fldCharType="end"/>
        </w:r>
      </w:hyperlink>
    </w:p>
    <w:p w14:paraId="20894E29" w14:textId="56518FF5" w:rsidR="00184A8B" w:rsidRDefault="002D1EF4">
      <w:pPr>
        <w:pStyle w:val="21"/>
        <w:tabs>
          <w:tab w:val="left" w:pos="960"/>
          <w:tab w:val="right" w:leader="dot" w:pos="10196"/>
        </w:tabs>
        <w:rPr>
          <w:rFonts w:eastAsiaTheme="minorEastAsia" w:cstheme="minorBidi"/>
          <w:b w:val="0"/>
          <w:bCs w:val="0"/>
          <w:noProof/>
        </w:rPr>
      </w:pPr>
      <w:hyperlink w:anchor="_Toc65148076" w:history="1">
        <w:r w:rsidR="00184A8B" w:rsidRPr="00D70372">
          <w:rPr>
            <w:rStyle w:val="a4"/>
            <w:noProof/>
          </w:rPr>
          <w:t>4.2.</w:t>
        </w:r>
        <w:r w:rsidR="00184A8B">
          <w:rPr>
            <w:rFonts w:eastAsiaTheme="minorEastAsia" w:cstheme="minorBidi"/>
            <w:b w:val="0"/>
            <w:bCs w:val="0"/>
            <w:noProof/>
          </w:rPr>
          <w:tab/>
        </w:r>
        <w:r w:rsidR="00184A8B" w:rsidRPr="00D70372">
          <w:rPr>
            <w:rStyle w:val="a4"/>
            <w:noProof/>
          </w:rPr>
          <w:t>Порядок внесения изменений в извещение</w:t>
        </w:r>
        <w:r w:rsidR="00184A8B">
          <w:rPr>
            <w:noProof/>
            <w:webHidden/>
          </w:rPr>
          <w:tab/>
        </w:r>
        <w:r w:rsidR="00184A8B">
          <w:rPr>
            <w:noProof/>
            <w:webHidden/>
          </w:rPr>
          <w:fldChar w:fldCharType="begin"/>
        </w:r>
        <w:r w:rsidR="00184A8B">
          <w:rPr>
            <w:noProof/>
            <w:webHidden/>
          </w:rPr>
          <w:instrText xml:space="preserve"> PAGEREF _Toc65148076 \h </w:instrText>
        </w:r>
        <w:r w:rsidR="00184A8B">
          <w:rPr>
            <w:noProof/>
            <w:webHidden/>
          </w:rPr>
        </w:r>
        <w:r w:rsidR="00184A8B">
          <w:rPr>
            <w:noProof/>
            <w:webHidden/>
          </w:rPr>
          <w:fldChar w:fldCharType="separate"/>
        </w:r>
        <w:r w:rsidR="00DC27FE">
          <w:rPr>
            <w:noProof/>
            <w:webHidden/>
          </w:rPr>
          <w:t>10</w:t>
        </w:r>
        <w:r w:rsidR="00184A8B">
          <w:rPr>
            <w:noProof/>
            <w:webHidden/>
          </w:rPr>
          <w:fldChar w:fldCharType="end"/>
        </w:r>
      </w:hyperlink>
    </w:p>
    <w:p w14:paraId="4E88469B" w14:textId="04A96CF7" w:rsidR="00184A8B" w:rsidRDefault="002D1EF4">
      <w:pPr>
        <w:pStyle w:val="21"/>
        <w:tabs>
          <w:tab w:val="left" w:pos="960"/>
          <w:tab w:val="right" w:leader="dot" w:pos="10196"/>
        </w:tabs>
        <w:rPr>
          <w:rFonts w:eastAsiaTheme="minorEastAsia" w:cstheme="minorBidi"/>
          <w:b w:val="0"/>
          <w:bCs w:val="0"/>
          <w:noProof/>
        </w:rPr>
      </w:pPr>
      <w:hyperlink w:anchor="_Toc65148077" w:history="1">
        <w:r w:rsidR="00184A8B" w:rsidRPr="00D70372">
          <w:rPr>
            <w:rStyle w:val="a4"/>
            <w:noProof/>
          </w:rPr>
          <w:t>4.3.</w:t>
        </w:r>
        <w:r w:rsidR="00184A8B">
          <w:rPr>
            <w:rFonts w:eastAsiaTheme="minorEastAsia" w:cstheme="minorBidi"/>
            <w:b w:val="0"/>
            <w:bCs w:val="0"/>
            <w:noProof/>
          </w:rPr>
          <w:tab/>
        </w:r>
        <w:r w:rsidR="00184A8B" w:rsidRPr="00D70372">
          <w:rPr>
            <w:rStyle w:val="a4"/>
            <w:noProof/>
          </w:rPr>
          <w:t>Порядок отмены закупки</w:t>
        </w:r>
        <w:r w:rsidR="00184A8B">
          <w:rPr>
            <w:noProof/>
            <w:webHidden/>
          </w:rPr>
          <w:tab/>
        </w:r>
        <w:r w:rsidR="00184A8B">
          <w:rPr>
            <w:noProof/>
            <w:webHidden/>
          </w:rPr>
          <w:fldChar w:fldCharType="begin"/>
        </w:r>
        <w:r w:rsidR="00184A8B">
          <w:rPr>
            <w:noProof/>
            <w:webHidden/>
          </w:rPr>
          <w:instrText xml:space="preserve"> PAGEREF _Toc65148077 \h </w:instrText>
        </w:r>
        <w:r w:rsidR="00184A8B">
          <w:rPr>
            <w:noProof/>
            <w:webHidden/>
          </w:rPr>
        </w:r>
        <w:r w:rsidR="00184A8B">
          <w:rPr>
            <w:noProof/>
            <w:webHidden/>
          </w:rPr>
          <w:fldChar w:fldCharType="separate"/>
        </w:r>
        <w:r w:rsidR="00DC27FE">
          <w:rPr>
            <w:noProof/>
            <w:webHidden/>
          </w:rPr>
          <w:t>10</w:t>
        </w:r>
        <w:r w:rsidR="00184A8B">
          <w:rPr>
            <w:noProof/>
            <w:webHidden/>
          </w:rPr>
          <w:fldChar w:fldCharType="end"/>
        </w:r>
      </w:hyperlink>
    </w:p>
    <w:p w14:paraId="5D099358" w14:textId="2E0A75B2" w:rsidR="00184A8B" w:rsidRDefault="002D1EF4">
      <w:pPr>
        <w:pStyle w:val="21"/>
        <w:tabs>
          <w:tab w:val="left" w:pos="720"/>
          <w:tab w:val="right" w:leader="dot" w:pos="10196"/>
        </w:tabs>
        <w:rPr>
          <w:rFonts w:eastAsiaTheme="minorEastAsia" w:cstheme="minorBidi"/>
          <w:b w:val="0"/>
          <w:bCs w:val="0"/>
          <w:noProof/>
        </w:rPr>
      </w:pPr>
      <w:hyperlink w:anchor="_Toc65148078" w:history="1">
        <w:r w:rsidR="00184A8B" w:rsidRPr="00D70372">
          <w:rPr>
            <w:rStyle w:val="a4"/>
            <w:noProof/>
          </w:rPr>
          <w:t>5.</w:t>
        </w:r>
        <w:r w:rsidR="00184A8B">
          <w:rPr>
            <w:rFonts w:eastAsiaTheme="minorEastAsia" w:cstheme="minorBidi"/>
            <w:b w:val="0"/>
            <w:bCs w:val="0"/>
            <w:noProof/>
          </w:rPr>
          <w:tab/>
        </w:r>
        <w:r w:rsidR="00184A8B" w:rsidRPr="00D70372">
          <w:rPr>
            <w:rStyle w:val="a4"/>
            <w:noProof/>
          </w:rPr>
          <w:t>ТРЕБОВАНИЯ К СОДЕРЖАНИЮ, ФОРМЕ, ОФОРМЛЕНИЮ И СОСТАВУ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_Toc65148078 \h </w:instrText>
        </w:r>
        <w:r w:rsidR="00184A8B">
          <w:rPr>
            <w:noProof/>
            <w:webHidden/>
          </w:rPr>
        </w:r>
        <w:r w:rsidR="00184A8B">
          <w:rPr>
            <w:noProof/>
            <w:webHidden/>
          </w:rPr>
          <w:fldChar w:fldCharType="separate"/>
        </w:r>
        <w:r w:rsidR="00DC27FE">
          <w:rPr>
            <w:noProof/>
            <w:webHidden/>
          </w:rPr>
          <w:t>11</w:t>
        </w:r>
        <w:r w:rsidR="00184A8B">
          <w:rPr>
            <w:noProof/>
            <w:webHidden/>
          </w:rPr>
          <w:fldChar w:fldCharType="end"/>
        </w:r>
      </w:hyperlink>
    </w:p>
    <w:p w14:paraId="53666FD5" w14:textId="7E9DC10D" w:rsidR="00184A8B" w:rsidRDefault="002D1EF4">
      <w:pPr>
        <w:pStyle w:val="21"/>
        <w:tabs>
          <w:tab w:val="left" w:pos="960"/>
          <w:tab w:val="right" w:leader="dot" w:pos="10196"/>
        </w:tabs>
        <w:rPr>
          <w:rFonts w:eastAsiaTheme="minorEastAsia" w:cstheme="minorBidi"/>
          <w:b w:val="0"/>
          <w:bCs w:val="0"/>
          <w:noProof/>
        </w:rPr>
      </w:pPr>
      <w:hyperlink w:anchor="_Toc65148079" w:history="1">
        <w:r w:rsidR="00184A8B" w:rsidRPr="00D70372">
          <w:rPr>
            <w:rStyle w:val="a4"/>
            <w:noProof/>
          </w:rPr>
          <w:t>5.1.</w:t>
        </w:r>
        <w:r w:rsidR="00184A8B">
          <w:rPr>
            <w:rFonts w:eastAsiaTheme="minorEastAsia" w:cstheme="minorBidi"/>
            <w:b w:val="0"/>
            <w:bCs w:val="0"/>
            <w:noProof/>
          </w:rPr>
          <w:tab/>
        </w:r>
        <w:r w:rsidR="00184A8B" w:rsidRPr="00D70372">
          <w:rPr>
            <w:rStyle w:val="a4"/>
            <w:noProof/>
          </w:rPr>
          <w:t>Общие требования к заявке, а также к документам, входящим в состав заявки</w:t>
        </w:r>
        <w:r w:rsidR="00184A8B">
          <w:rPr>
            <w:noProof/>
            <w:webHidden/>
          </w:rPr>
          <w:tab/>
        </w:r>
        <w:r w:rsidR="00184A8B">
          <w:rPr>
            <w:noProof/>
            <w:webHidden/>
          </w:rPr>
          <w:fldChar w:fldCharType="begin"/>
        </w:r>
        <w:r w:rsidR="00184A8B">
          <w:rPr>
            <w:noProof/>
            <w:webHidden/>
          </w:rPr>
          <w:instrText xml:space="preserve"> PAGEREF _Toc65148079 \h </w:instrText>
        </w:r>
        <w:r w:rsidR="00184A8B">
          <w:rPr>
            <w:noProof/>
            <w:webHidden/>
          </w:rPr>
        </w:r>
        <w:r w:rsidR="00184A8B">
          <w:rPr>
            <w:noProof/>
            <w:webHidden/>
          </w:rPr>
          <w:fldChar w:fldCharType="separate"/>
        </w:r>
        <w:r w:rsidR="00DC27FE">
          <w:rPr>
            <w:noProof/>
            <w:webHidden/>
          </w:rPr>
          <w:t>11</w:t>
        </w:r>
        <w:r w:rsidR="00184A8B">
          <w:rPr>
            <w:noProof/>
            <w:webHidden/>
          </w:rPr>
          <w:fldChar w:fldCharType="end"/>
        </w:r>
      </w:hyperlink>
    </w:p>
    <w:p w14:paraId="1BDD288E" w14:textId="073190DE" w:rsidR="00184A8B" w:rsidRDefault="002D1EF4">
      <w:pPr>
        <w:pStyle w:val="21"/>
        <w:tabs>
          <w:tab w:val="left" w:pos="960"/>
          <w:tab w:val="right" w:leader="dot" w:pos="10196"/>
        </w:tabs>
        <w:rPr>
          <w:rFonts w:eastAsiaTheme="minorEastAsia" w:cstheme="minorBidi"/>
          <w:b w:val="0"/>
          <w:bCs w:val="0"/>
          <w:noProof/>
        </w:rPr>
      </w:pPr>
      <w:hyperlink w:anchor="_Toc65148080" w:history="1">
        <w:r w:rsidR="00184A8B" w:rsidRPr="00D70372">
          <w:rPr>
            <w:rStyle w:val="a4"/>
            <w:noProof/>
          </w:rPr>
          <w:t>5.2.</w:t>
        </w:r>
        <w:r w:rsidR="00184A8B">
          <w:rPr>
            <w:rFonts w:eastAsiaTheme="minorEastAsia" w:cstheme="minorBidi"/>
            <w:b w:val="0"/>
            <w:bCs w:val="0"/>
            <w:noProof/>
          </w:rPr>
          <w:tab/>
        </w:r>
        <w:r w:rsidR="00184A8B" w:rsidRPr="00D70372">
          <w:rPr>
            <w:rStyle w:val="a4"/>
            <w:noProof/>
          </w:rPr>
          <w:t>Язык документов, входящих в состав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_Toc65148080 \h </w:instrText>
        </w:r>
        <w:r w:rsidR="00184A8B">
          <w:rPr>
            <w:noProof/>
            <w:webHidden/>
          </w:rPr>
        </w:r>
        <w:r w:rsidR="00184A8B">
          <w:rPr>
            <w:noProof/>
            <w:webHidden/>
          </w:rPr>
          <w:fldChar w:fldCharType="separate"/>
        </w:r>
        <w:r w:rsidR="00DC27FE">
          <w:rPr>
            <w:noProof/>
            <w:webHidden/>
          </w:rPr>
          <w:t>11</w:t>
        </w:r>
        <w:r w:rsidR="00184A8B">
          <w:rPr>
            <w:noProof/>
            <w:webHidden/>
          </w:rPr>
          <w:fldChar w:fldCharType="end"/>
        </w:r>
      </w:hyperlink>
    </w:p>
    <w:p w14:paraId="0E6991D3" w14:textId="79D4B08C" w:rsidR="00184A8B" w:rsidRDefault="002D1EF4">
      <w:pPr>
        <w:pStyle w:val="21"/>
        <w:tabs>
          <w:tab w:val="left" w:pos="960"/>
          <w:tab w:val="right" w:leader="dot" w:pos="10196"/>
        </w:tabs>
        <w:rPr>
          <w:rFonts w:eastAsiaTheme="minorEastAsia" w:cstheme="minorBidi"/>
          <w:b w:val="0"/>
          <w:bCs w:val="0"/>
          <w:noProof/>
        </w:rPr>
      </w:pPr>
      <w:hyperlink w:anchor="_Toc65148081" w:history="1">
        <w:r w:rsidR="00184A8B" w:rsidRPr="00D70372">
          <w:rPr>
            <w:rStyle w:val="a4"/>
            <w:noProof/>
          </w:rPr>
          <w:t>5.3.</w:t>
        </w:r>
        <w:r w:rsidR="00184A8B">
          <w:rPr>
            <w:rFonts w:eastAsiaTheme="minorEastAsia" w:cstheme="minorBidi"/>
            <w:b w:val="0"/>
            <w:bCs w:val="0"/>
            <w:noProof/>
          </w:rPr>
          <w:tab/>
        </w:r>
        <w:r w:rsidR="00184A8B" w:rsidRPr="00D70372">
          <w:rPr>
            <w:rStyle w:val="a4"/>
            <w:noProof/>
          </w:rPr>
          <w:t>Валюта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_Toc65148081 \h </w:instrText>
        </w:r>
        <w:r w:rsidR="00184A8B">
          <w:rPr>
            <w:noProof/>
            <w:webHidden/>
          </w:rPr>
        </w:r>
        <w:r w:rsidR="00184A8B">
          <w:rPr>
            <w:noProof/>
            <w:webHidden/>
          </w:rPr>
          <w:fldChar w:fldCharType="separate"/>
        </w:r>
        <w:r w:rsidR="00DC27FE">
          <w:rPr>
            <w:noProof/>
            <w:webHidden/>
          </w:rPr>
          <w:t>12</w:t>
        </w:r>
        <w:r w:rsidR="00184A8B">
          <w:rPr>
            <w:noProof/>
            <w:webHidden/>
          </w:rPr>
          <w:fldChar w:fldCharType="end"/>
        </w:r>
      </w:hyperlink>
    </w:p>
    <w:p w14:paraId="030C1503" w14:textId="7BC362BB" w:rsidR="00184A8B" w:rsidRDefault="002D1EF4">
      <w:pPr>
        <w:pStyle w:val="21"/>
        <w:tabs>
          <w:tab w:val="left" w:pos="960"/>
          <w:tab w:val="right" w:leader="dot" w:pos="10196"/>
        </w:tabs>
        <w:rPr>
          <w:rFonts w:eastAsiaTheme="minorEastAsia" w:cstheme="minorBidi"/>
          <w:b w:val="0"/>
          <w:bCs w:val="0"/>
          <w:noProof/>
        </w:rPr>
      </w:pPr>
      <w:hyperlink w:anchor="_Toc65148082" w:history="1">
        <w:r w:rsidR="00184A8B" w:rsidRPr="00D70372">
          <w:rPr>
            <w:rStyle w:val="a4"/>
            <w:noProof/>
          </w:rPr>
          <w:t>5.4.</w:t>
        </w:r>
        <w:r w:rsidR="00184A8B">
          <w:rPr>
            <w:rFonts w:eastAsiaTheme="minorEastAsia" w:cstheme="minorBidi"/>
            <w:b w:val="0"/>
            <w:bCs w:val="0"/>
            <w:noProof/>
          </w:rPr>
          <w:tab/>
        </w:r>
        <w:r w:rsidR="00184A8B" w:rsidRPr="00D70372">
          <w:rPr>
            <w:rStyle w:val="a4"/>
            <w:noProof/>
          </w:rPr>
          <w:t>Требования к содержанию документов, входящих в состав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_Toc65148082 \h </w:instrText>
        </w:r>
        <w:r w:rsidR="00184A8B">
          <w:rPr>
            <w:noProof/>
            <w:webHidden/>
          </w:rPr>
        </w:r>
        <w:r w:rsidR="00184A8B">
          <w:rPr>
            <w:noProof/>
            <w:webHidden/>
          </w:rPr>
          <w:fldChar w:fldCharType="separate"/>
        </w:r>
        <w:r w:rsidR="00DC27FE">
          <w:rPr>
            <w:noProof/>
            <w:webHidden/>
          </w:rPr>
          <w:t>12</w:t>
        </w:r>
        <w:r w:rsidR="00184A8B">
          <w:rPr>
            <w:noProof/>
            <w:webHidden/>
          </w:rPr>
          <w:fldChar w:fldCharType="end"/>
        </w:r>
      </w:hyperlink>
    </w:p>
    <w:p w14:paraId="018EC0E7" w14:textId="19883180" w:rsidR="00184A8B" w:rsidRDefault="002D1EF4">
      <w:pPr>
        <w:pStyle w:val="21"/>
        <w:tabs>
          <w:tab w:val="left" w:pos="960"/>
          <w:tab w:val="right" w:leader="dot" w:pos="10196"/>
        </w:tabs>
        <w:rPr>
          <w:rFonts w:eastAsiaTheme="minorEastAsia" w:cstheme="minorBidi"/>
          <w:b w:val="0"/>
          <w:bCs w:val="0"/>
          <w:noProof/>
        </w:rPr>
      </w:pPr>
      <w:hyperlink w:anchor="_Toc65148083" w:history="1">
        <w:r w:rsidR="00184A8B" w:rsidRPr="00D70372">
          <w:rPr>
            <w:rStyle w:val="a4"/>
            <w:noProof/>
          </w:rPr>
          <w:t>5.5.</w:t>
        </w:r>
        <w:r w:rsidR="00184A8B">
          <w:rPr>
            <w:rFonts w:eastAsiaTheme="minorEastAsia" w:cstheme="minorBidi"/>
            <w:b w:val="0"/>
            <w:bCs w:val="0"/>
            <w:noProof/>
          </w:rPr>
          <w:tab/>
        </w:r>
        <w:r w:rsidR="00184A8B" w:rsidRPr="00D70372">
          <w:rPr>
            <w:rStyle w:val="a4"/>
            <w:noProof/>
          </w:rPr>
          <w:t>Требования к ценовому предложению</w:t>
        </w:r>
        <w:r w:rsidR="00184A8B">
          <w:rPr>
            <w:noProof/>
            <w:webHidden/>
          </w:rPr>
          <w:tab/>
        </w:r>
        <w:r w:rsidR="00184A8B">
          <w:rPr>
            <w:noProof/>
            <w:webHidden/>
          </w:rPr>
          <w:fldChar w:fldCharType="begin"/>
        </w:r>
        <w:r w:rsidR="00184A8B">
          <w:rPr>
            <w:noProof/>
            <w:webHidden/>
          </w:rPr>
          <w:instrText xml:space="preserve"> PAGEREF _Toc65148083 \h </w:instrText>
        </w:r>
        <w:r w:rsidR="00184A8B">
          <w:rPr>
            <w:noProof/>
            <w:webHidden/>
          </w:rPr>
        </w:r>
        <w:r w:rsidR="00184A8B">
          <w:rPr>
            <w:noProof/>
            <w:webHidden/>
          </w:rPr>
          <w:fldChar w:fldCharType="separate"/>
        </w:r>
        <w:r w:rsidR="00DC27FE">
          <w:rPr>
            <w:noProof/>
            <w:webHidden/>
          </w:rPr>
          <w:t>12</w:t>
        </w:r>
        <w:r w:rsidR="00184A8B">
          <w:rPr>
            <w:noProof/>
            <w:webHidden/>
          </w:rPr>
          <w:fldChar w:fldCharType="end"/>
        </w:r>
      </w:hyperlink>
    </w:p>
    <w:p w14:paraId="5C8B02DC" w14:textId="58739C8D" w:rsidR="00184A8B" w:rsidRDefault="002D1EF4">
      <w:pPr>
        <w:pStyle w:val="21"/>
        <w:tabs>
          <w:tab w:val="left" w:pos="960"/>
          <w:tab w:val="right" w:leader="dot" w:pos="10196"/>
        </w:tabs>
        <w:rPr>
          <w:rFonts w:eastAsiaTheme="minorEastAsia" w:cstheme="minorBidi"/>
          <w:b w:val="0"/>
          <w:bCs w:val="0"/>
          <w:noProof/>
        </w:rPr>
      </w:pPr>
      <w:hyperlink w:anchor="_Toc65148084" w:history="1">
        <w:r w:rsidR="00184A8B" w:rsidRPr="00D70372">
          <w:rPr>
            <w:rStyle w:val="a4"/>
            <w:noProof/>
          </w:rPr>
          <w:t>5.6.</w:t>
        </w:r>
        <w:r w:rsidR="00184A8B">
          <w:rPr>
            <w:rFonts w:eastAsiaTheme="minorEastAsia" w:cstheme="minorBidi"/>
            <w:b w:val="0"/>
            <w:bCs w:val="0"/>
            <w:noProof/>
          </w:rPr>
          <w:tab/>
        </w:r>
        <w:r w:rsidR="00184A8B" w:rsidRPr="00D7037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84A8B">
          <w:rPr>
            <w:noProof/>
            <w:webHidden/>
          </w:rPr>
          <w:tab/>
        </w:r>
        <w:r w:rsidR="00184A8B">
          <w:rPr>
            <w:noProof/>
            <w:webHidden/>
          </w:rPr>
          <w:fldChar w:fldCharType="begin"/>
        </w:r>
        <w:r w:rsidR="00184A8B">
          <w:rPr>
            <w:noProof/>
            <w:webHidden/>
          </w:rPr>
          <w:instrText xml:space="preserve"> PAGEREF _Toc65148084 \h </w:instrText>
        </w:r>
        <w:r w:rsidR="00184A8B">
          <w:rPr>
            <w:noProof/>
            <w:webHidden/>
          </w:rPr>
        </w:r>
        <w:r w:rsidR="00184A8B">
          <w:rPr>
            <w:noProof/>
            <w:webHidden/>
          </w:rPr>
          <w:fldChar w:fldCharType="separate"/>
        </w:r>
        <w:r w:rsidR="00DC27FE">
          <w:rPr>
            <w:noProof/>
            <w:webHidden/>
          </w:rPr>
          <w:t>12</w:t>
        </w:r>
        <w:r w:rsidR="00184A8B">
          <w:rPr>
            <w:noProof/>
            <w:webHidden/>
          </w:rPr>
          <w:fldChar w:fldCharType="end"/>
        </w:r>
      </w:hyperlink>
    </w:p>
    <w:p w14:paraId="5BF99173" w14:textId="34C5A987" w:rsidR="00184A8B" w:rsidRDefault="002D1EF4">
      <w:pPr>
        <w:pStyle w:val="21"/>
        <w:tabs>
          <w:tab w:val="left" w:pos="720"/>
          <w:tab w:val="right" w:leader="dot" w:pos="10196"/>
        </w:tabs>
        <w:rPr>
          <w:rFonts w:eastAsiaTheme="minorEastAsia" w:cstheme="minorBidi"/>
          <w:b w:val="0"/>
          <w:bCs w:val="0"/>
          <w:noProof/>
        </w:rPr>
      </w:pPr>
      <w:hyperlink w:anchor="_Toc65148085" w:history="1">
        <w:r w:rsidR="00184A8B" w:rsidRPr="00D70372">
          <w:rPr>
            <w:rStyle w:val="a4"/>
            <w:noProof/>
          </w:rPr>
          <w:t>6.</w:t>
        </w:r>
        <w:r w:rsidR="00184A8B">
          <w:rPr>
            <w:rFonts w:eastAsiaTheme="minorEastAsia" w:cstheme="minorBidi"/>
            <w:b w:val="0"/>
            <w:bCs w:val="0"/>
            <w:noProof/>
          </w:rPr>
          <w:tab/>
        </w:r>
        <w:r w:rsidR="00184A8B" w:rsidRPr="00D70372">
          <w:rPr>
            <w:rStyle w:val="a4"/>
            <w:noProof/>
          </w:rPr>
          <w:t>ПОРЯДОК ПОДАЧИ ЗАЯВОК</w:t>
        </w:r>
        <w:r w:rsidR="00184A8B">
          <w:rPr>
            <w:noProof/>
            <w:webHidden/>
          </w:rPr>
          <w:tab/>
        </w:r>
        <w:r w:rsidR="00184A8B">
          <w:rPr>
            <w:noProof/>
            <w:webHidden/>
          </w:rPr>
          <w:fldChar w:fldCharType="begin"/>
        </w:r>
        <w:r w:rsidR="00184A8B">
          <w:rPr>
            <w:noProof/>
            <w:webHidden/>
          </w:rPr>
          <w:instrText xml:space="preserve"> PAGEREF _Toc65148085 \h </w:instrText>
        </w:r>
        <w:r w:rsidR="00184A8B">
          <w:rPr>
            <w:noProof/>
            <w:webHidden/>
          </w:rPr>
        </w:r>
        <w:r w:rsidR="00184A8B">
          <w:rPr>
            <w:noProof/>
            <w:webHidden/>
          </w:rPr>
          <w:fldChar w:fldCharType="separate"/>
        </w:r>
        <w:r w:rsidR="00DC27FE">
          <w:rPr>
            <w:noProof/>
            <w:webHidden/>
          </w:rPr>
          <w:t>13</w:t>
        </w:r>
        <w:r w:rsidR="00184A8B">
          <w:rPr>
            <w:noProof/>
            <w:webHidden/>
          </w:rPr>
          <w:fldChar w:fldCharType="end"/>
        </w:r>
      </w:hyperlink>
    </w:p>
    <w:p w14:paraId="104DC637" w14:textId="4EDA760C" w:rsidR="00184A8B" w:rsidRDefault="002D1EF4">
      <w:pPr>
        <w:pStyle w:val="21"/>
        <w:tabs>
          <w:tab w:val="left" w:pos="960"/>
          <w:tab w:val="right" w:leader="dot" w:pos="10196"/>
        </w:tabs>
        <w:rPr>
          <w:rFonts w:eastAsiaTheme="minorEastAsia" w:cstheme="minorBidi"/>
          <w:b w:val="0"/>
          <w:bCs w:val="0"/>
          <w:noProof/>
        </w:rPr>
      </w:pPr>
      <w:hyperlink w:anchor="_Toc65148086" w:history="1">
        <w:r w:rsidR="00184A8B" w:rsidRPr="00D70372">
          <w:rPr>
            <w:rStyle w:val="a4"/>
            <w:noProof/>
          </w:rPr>
          <w:t>6.1.</w:t>
        </w:r>
        <w:r w:rsidR="00184A8B">
          <w:rPr>
            <w:rFonts w:eastAsiaTheme="minorEastAsia" w:cstheme="minorBidi"/>
            <w:b w:val="0"/>
            <w:bCs w:val="0"/>
            <w:noProof/>
          </w:rPr>
          <w:tab/>
        </w:r>
        <w:r w:rsidR="00184A8B" w:rsidRPr="00D70372">
          <w:rPr>
            <w:rStyle w:val="a4"/>
            <w:noProof/>
          </w:rPr>
          <w:t>Порядок подачи заявок</w:t>
        </w:r>
        <w:r w:rsidR="00184A8B">
          <w:rPr>
            <w:noProof/>
            <w:webHidden/>
          </w:rPr>
          <w:tab/>
        </w:r>
        <w:r w:rsidR="00184A8B">
          <w:rPr>
            <w:noProof/>
            <w:webHidden/>
          </w:rPr>
          <w:fldChar w:fldCharType="begin"/>
        </w:r>
        <w:r w:rsidR="00184A8B">
          <w:rPr>
            <w:noProof/>
            <w:webHidden/>
          </w:rPr>
          <w:instrText xml:space="preserve"> PAGEREF _Toc65148086 \h </w:instrText>
        </w:r>
        <w:r w:rsidR="00184A8B">
          <w:rPr>
            <w:noProof/>
            <w:webHidden/>
          </w:rPr>
        </w:r>
        <w:r w:rsidR="00184A8B">
          <w:rPr>
            <w:noProof/>
            <w:webHidden/>
          </w:rPr>
          <w:fldChar w:fldCharType="separate"/>
        </w:r>
        <w:r w:rsidR="00DC27FE">
          <w:rPr>
            <w:noProof/>
            <w:webHidden/>
          </w:rPr>
          <w:t>13</w:t>
        </w:r>
        <w:r w:rsidR="00184A8B">
          <w:rPr>
            <w:noProof/>
            <w:webHidden/>
          </w:rPr>
          <w:fldChar w:fldCharType="end"/>
        </w:r>
      </w:hyperlink>
    </w:p>
    <w:p w14:paraId="12B9F2DE" w14:textId="5833CFC2" w:rsidR="00184A8B" w:rsidRDefault="002D1EF4">
      <w:pPr>
        <w:pStyle w:val="21"/>
        <w:tabs>
          <w:tab w:val="left" w:pos="960"/>
          <w:tab w:val="right" w:leader="dot" w:pos="10196"/>
        </w:tabs>
        <w:rPr>
          <w:rFonts w:eastAsiaTheme="minorEastAsia" w:cstheme="minorBidi"/>
          <w:b w:val="0"/>
          <w:bCs w:val="0"/>
          <w:noProof/>
        </w:rPr>
      </w:pPr>
      <w:hyperlink w:anchor="_Toc65148087" w:history="1">
        <w:r w:rsidR="00184A8B" w:rsidRPr="00D70372">
          <w:rPr>
            <w:rStyle w:val="a4"/>
            <w:noProof/>
          </w:rPr>
          <w:t>6.2.</w:t>
        </w:r>
        <w:r w:rsidR="00184A8B">
          <w:rPr>
            <w:rFonts w:eastAsiaTheme="minorEastAsia" w:cstheme="minorBidi"/>
            <w:b w:val="0"/>
            <w:bCs w:val="0"/>
            <w:noProof/>
          </w:rPr>
          <w:tab/>
        </w:r>
        <w:r w:rsidR="00184A8B" w:rsidRPr="00D70372">
          <w:rPr>
            <w:rStyle w:val="a4"/>
            <w:noProof/>
          </w:rPr>
          <w:t>Обеспечение заявки на участие в закупке</w:t>
        </w:r>
        <w:r w:rsidR="00184A8B">
          <w:rPr>
            <w:noProof/>
            <w:webHidden/>
          </w:rPr>
          <w:tab/>
        </w:r>
        <w:r w:rsidR="00184A8B">
          <w:rPr>
            <w:noProof/>
            <w:webHidden/>
          </w:rPr>
          <w:fldChar w:fldCharType="begin"/>
        </w:r>
        <w:r w:rsidR="00184A8B">
          <w:rPr>
            <w:noProof/>
            <w:webHidden/>
          </w:rPr>
          <w:instrText xml:space="preserve"> PAGEREF _Toc65148087 \h </w:instrText>
        </w:r>
        <w:r w:rsidR="00184A8B">
          <w:rPr>
            <w:noProof/>
            <w:webHidden/>
          </w:rPr>
        </w:r>
        <w:r w:rsidR="00184A8B">
          <w:rPr>
            <w:noProof/>
            <w:webHidden/>
          </w:rPr>
          <w:fldChar w:fldCharType="separate"/>
        </w:r>
        <w:r w:rsidR="00DC27FE">
          <w:rPr>
            <w:noProof/>
            <w:webHidden/>
          </w:rPr>
          <w:t>13</w:t>
        </w:r>
        <w:r w:rsidR="00184A8B">
          <w:rPr>
            <w:noProof/>
            <w:webHidden/>
          </w:rPr>
          <w:fldChar w:fldCharType="end"/>
        </w:r>
      </w:hyperlink>
    </w:p>
    <w:p w14:paraId="02A6DBAF" w14:textId="275A2FE1" w:rsidR="00184A8B" w:rsidRDefault="002D1EF4">
      <w:pPr>
        <w:pStyle w:val="21"/>
        <w:tabs>
          <w:tab w:val="left" w:pos="960"/>
          <w:tab w:val="right" w:leader="dot" w:pos="10196"/>
        </w:tabs>
        <w:rPr>
          <w:rFonts w:eastAsiaTheme="minorEastAsia" w:cstheme="minorBidi"/>
          <w:b w:val="0"/>
          <w:bCs w:val="0"/>
          <w:noProof/>
        </w:rPr>
      </w:pPr>
      <w:hyperlink w:anchor="_Toc65148088" w:history="1">
        <w:r w:rsidR="00184A8B" w:rsidRPr="00D70372">
          <w:rPr>
            <w:rStyle w:val="a4"/>
            <w:noProof/>
          </w:rPr>
          <w:t>6.3.</w:t>
        </w:r>
        <w:r w:rsidR="00184A8B">
          <w:rPr>
            <w:rFonts w:eastAsiaTheme="minorEastAsia" w:cstheme="minorBidi"/>
            <w:b w:val="0"/>
            <w:bCs w:val="0"/>
            <w:noProof/>
          </w:rPr>
          <w:tab/>
        </w:r>
        <w:r w:rsidR="00184A8B" w:rsidRPr="00D70372">
          <w:rPr>
            <w:rStyle w:val="a4"/>
            <w:noProof/>
          </w:rPr>
          <w:t>Порядок внесения изменений или порядок отзыва заявок</w:t>
        </w:r>
        <w:r w:rsidR="00184A8B">
          <w:rPr>
            <w:noProof/>
            <w:webHidden/>
          </w:rPr>
          <w:tab/>
        </w:r>
        <w:r w:rsidR="00184A8B">
          <w:rPr>
            <w:noProof/>
            <w:webHidden/>
          </w:rPr>
          <w:fldChar w:fldCharType="begin"/>
        </w:r>
        <w:r w:rsidR="00184A8B">
          <w:rPr>
            <w:noProof/>
            <w:webHidden/>
          </w:rPr>
          <w:instrText xml:space="preserve"> PAGEREF _Toc65148088 \h </w:instrText>
        </w:r>
        <w:r w:rsidR="00184A8B">
          <w:rPr>
            <w:noProof/>
            <w:webHidden/>
          </w:rPr>
        </w:r>
        <w:r w:rsidR="00184A8B">
          <w:rPr>
            <w:noProof/>
            <w:webHidden/>
          </w:rPr>
          <w:fldChar w:fldCharType="separate"/>
        </w:r>
        <w:r w:rsidR="00DC27FE">
          <w:rPr>
            <w:noProof/>
            <w:webHidden/>
          </w:rPr>
          <w:t>15</w:t>
        </w:r>
        <w:r w:rsidR="00184A8B">
          <w:rPr>
            <w:noProof/>
            <w:webHidden/>
          </w:rPr>
          <w:fldChar w:fldCharType="end"/>
        </w:r>
      </w:hyperlink>
    </w:p>
    <w:p w14:paraId="5646826B" w14:textId="6DAB8F3D" w:rsidR="00184A8B" w:rsidRDefault="002D1EF4">
      <w:pPr>
        <w:pStyle w:val="21"/>
        <w:tabs>
          <w:tab w:val="left" w:pos="720"/>
          <w:tab w:val="right" w:leader="dot" w:pos="10196"/>
        </w:tabs>
        <w:rPr>
          <w:rFonts w:eastAsiaTheme="minorEastAsia" w:cstheme="minorBidi"/>
          <w:b w:val="0"/>
          <w:bCs w:val="0"/>
          <w:noProof/>
        </w:rPr>
      </w:pPr>
      <w:hyperlink w:anchor="_Toc65148089" w:history="1">
        <w:r w:rsidR="00184A8B" w:rsidRPr="00D70372">
          <w:rPr>
            <w:rStyle w:val="a4"/>
            <w:noProof/>
          </w:rPr>
          <w:t>7.</w:t>
        </w:r>
        <w:r w:rsidR="00184A8B">
          <w:rPr>
            <w:rFonts w:eastAsiaTheme="minorEastAsia" w:cstheme="minorBidi"/>
            <w:b w:val="0"/>
            <w:bCs w:val="0"/>
            <w:noProof/>
          </w:rPr>
          <w:tab/>
        </w:r>
        <w:r w:rsidR="00184A8B" w:rsidRPr="00D70372">
          <w:rPr>
            <w:rStyle w:val="a4"/>
            <w:noProof/>
          </w:rPr>
          <w:t>ПОРЯДОК РАССМОТРЕНИЯ, ОЦЕНКИ И СОПОСТАВЛЕНИЯ ЗАЯВОК, ПОДВЕДЕНИЕ ИТОГОВ ЗАКУПКИ</w:t>
        </w:r>
        <w:r w:rsidR="00184A8B">
          <w:rPr>
            <w:noProof/>
            <w:webHidden/>
          </w:rPr>
          <w:tab/>
        </w:r>
        <w:r w:rsidR="00184A8B">
          <w:rPr>
            <w:noProof/>
            <w:webHidden/>
          </w:rPr>
          <w:fldChar w:fldCharType="begin"/>
        </w:r>
        <w:r w:rsidR="00184A8B">
          <w:rPr>
            <w:noProof/>
            <w:webHidden/>
          </w:rPr>
          <w:instrText xml:space="preserve"> PAGEREF _Toc65148089 \h </w:instrText>
        </w:r>
        <w:r w:rsidR="00184A8B">
          <w:rPr>
            <w:noProof/>
            <w:webHidden/>
          </w:rPr>
        </w:r>
        <w:r w:rsidR="00184A8B">
          <w:rPr>
            <w:noProof/>
            <w:webHidden/>
          </w:rPr>
          <w:fldChar w:fldCharType="separate"/>
        </w:r>
        <w:r w:rsidR="00DC27FE">
          <w:rPr>
            <w:noProof/>
            <w:webHidden/>
          </w:rPr>
          <w:t>15</w:t>
        </w:r>
        <w:r w:rsidR="00184A8B">
          <w:rPr>
            <w:noProof/>
            <w:webHidden/>
          </w:rPr>
          <w:fldChar w:fldCharType="end"/>
        </w:r>
      </w:hyperlink>
    </w:p>
    <w:p w14:paraId="6A062567" w14:textId="313FB70C" w:rsidR="00184A8B" w:rsidRDefault="002D1EF4">
      <w:pPr>
        <w:pStyle w:val="21"/>
        <w:tabs>
          <w:tab w:val="left" w:pos="960"/>
          <w:tab w:val="right" w:leader="dot" w:pos="10196"/>
        </w:tabs>
        <w:rPr>
          <w:rFonts w:eastAsiaTheme="minorEastAsia" w:cstheme="minorBidi"/>
          <w:b w:val="0"/>
          <w:bCs w:val="0"/>
          <w:noProof/>
        </w:rPr>
      </w:pPr>
      <w:hyperlink w:anchor="_Toc65148090" w:history="1">
        <w:r w:rsidR="00184A8B" w:rsidRPr="00D70372">
          <w:rPr>
            <w:rStyle w:val="a4"/>
            <w:noProof/>
          </w:rPr>
          <w:t>7.1.</w:t>
        </w:r>
        <w:r w:rsidR="00184A8B">
          <w:rPr>
            <w:rFonts w:eastAsiaTheme="minorEastAsia" w:cstheme="minorBidi"/>
            <w:b w:val="0"/>
            <w:bCs w:val="0"/>
            <w:noProof/>
          </w:rPr>
          <w:tab/>
        </w:r>
        <w:r w:rsidR="00184A8B" w:rsidRPr="00D70372">
          <w:rPr>
            <w:rStyle w:val="a4"/>
            <w:noProof/>
          </w:rPr>
          <w:t>Порядок рассмотрения заявок на участие в закупке</w:t>
        </w:r>
        <w:r w:rsidR="00184A8B">
          <w:rPr>
            <w:noProof/>
            <w:webHidden/>
          </w:rPr>
          <w:tab/>
        </w:r>
        <w:r w:rsidR="00184A8B">
          <w:rPr>
            <w:noProof/>
            <w:webHidden/>
          </w:rPr>
          <w:fldChar w:fldCharType="begin"/>
        </w:r>
        <w:r w:rsidR="00184A8B">
          <w:rPr>
            <w:noProof/>
            <w:webHidden/>
          </w:rPr>
          <w:instrText xml:space="preserve"> PAGEREF _Toc65148090 \h </w:instrText>
        </w:r>
        <w:r w:rsidR="00184A8B">
          <w:rPr>
            <w:noProof/>
            <w:webHidden/>
          </w:rPr>
        </w:r>
        <w:r w:rsidR="00184A8B">
          <w:rPr>
            <w:noProof/>
            <w:webHidden/>
          </w:rPr>
          <w:fldChar w:fldCharType="separate"/>
        </w:r>
        <w:r w:rsidR="00DC27FE">
          <w:rPr>
            <w:noProof/>
            <w:webHidden/>
          </w:rPr>
          <w:t>15</w:t>
        </w:r>
        <w:r w:rsidR="00184A8B">
          <w:rPr>
            <w:noProof/>
            <w:webHidden/>
          </w:rPr>
          <w:fldChar w:fldCharType="end"/>
        </w:r>
      </w:hyperlink>
    </w:p>
    <w:p w14:paraId="08D5CBCB" w14:textId="58A2A4EA" w:rsidR="00184A8B" w:rsidRDefault="002D1EF4">
      <w:pPr>
        <w:pStyle w:val="21"/>
        <w:tabs>
          <w:tab w:val="left" w:pos="960"/>
          <w:tab w:val="right" w:leader="dot" w:pos="10196"/>
        </w:tabs>
        <w:rPr>
          <w:rFonts w:eastAsiaTheme="minorEastAsia" w:cstheme="minorBidi"/>
          <w:b w:val="0"/>
          <w:bCs w:val="0"/>
          <w:noProof/>
        </w:rPr>
      </w:pPr>
      <w:hyperlink w:anchor="_Toc65148091" w:history="1">
        <w:r w:rsidR="00184A8B" w:rsidRPr="00D70372">
          <w:rPr>
            <w:rStyle w:val="a4"/>
            <w:noProof/>
          </w:rPr>
          <w:t>7.2.</w:t>
        </w:r>
        <w:r w:rsidR="00184A8B">
          <w:rPr>
            <w:rFonts w:eastAsiaTheme="minorEastAsia" w:cstheme="minorBidi"/>
            <w:b w:val="0"/>
            <w:bCs w:val="0"/>
            <w:noProof/>
          </w:rPr>
          <w:tab/>
        </w:r>
        <w:r w:rsidR="00184A8B" w:rsidRPr="00D70372">
          <w:rPr>
            <w:rStyle w:val="a4"/>
            <w:noProof/>
          </w:rPr>
          <w:t>Порядок оценки и сопоставления заявок на участие в закупке, определения победителя закупки, подведения итогов закупки</w:t>
        </w:r>
        <w:r w:rsidR="00184A8B">
          <w:rPr>
            <w:noProof/>
            <w:webHidden/>
          </w:rPr>
          <w:tab/>
        </w:r>
        <w:r w:rsidR="00184A8B">
          <w:rPr>
            <w:noProof/>
            <w:webHidden/>
          </w:rPr>
          <w:fldChar w:fldCharType="begin"/>
        </w:r>
        <w:r w:rsidR="00184A8B">
          <w:rPr>
            <w:noProof/>
            <w:webHidden/>
          </w:rPr>
          <w:instrText xml:space="preserve"> PAGEREF _Toc65148091 \h </w:instrText>
        </w:r>
        <w:r w:rsidR="00184A8B">
          <w:rPr>
            <w:noProof/>
            <w:webHidden/>
          </w:rPr>
        </w:r>
        <w:r w:rsidR="00184A8B">
          <w:rPr>
            <w:noProof/>
            <w:webHidden/>
          </w:rPr>
          <w:fldChar w:fldCharType="separate"/>
        </w:r>
        <w:r w:rsidR="00DC27FE">
          <w:rPr>
            <w:noProof/>
            <w:webHidden/>
          </w:rPr>
          <w:t>18</w:t>
        </w:r>
        <w:r w:rsidR="00184A8B">
          <w:rPr>
            <w:noProof/>
            <w:webHidden/>
          </w:rPr>
          <w:fldChar w:fldCharType="end"/>
        </w:r>
      </w:hyperlink>
    </w:p>
    <w:p w14:paraId="0CF7E964" w14:textId="2328ADB1" w:rsidR="00184A8B" w:rsidRDefault="002D1EF4">
      <w:pPr>
        <w:pStyle w:val="21"/>
        <w:tabs>
          <w:tab w:val="left" w:pos="960"/>
          <w:tab w:val="right" w:leader="dot" w:pos="10196"/>
        </w:tabs>
        <w:rPr>
          <w:rFonts w:eastAsiaTheme="minorEastAsia" w:cstheme="minorBidi"/>
          <w:b w:val="0"/>
          <w:bCs w:val="0"/>
          <w:noProof/>
        </w:rPr>
      </w:pPr>
      <w:hyperlink w:anchor="_Toc65148092" w:history="1">
        <w:r w:rsidR="00184A8B" w:rsidRPr="00D70372">
          <w:rPr>
            <w:rStyle w:val="a4"/>
            <w:noProof/>
          </w:rPr>
          <w:t>7.3.</w:t>
        </w:r>
        <w:r w:rsidR="00184A8B">
          <w:rPr>
            <w:rFonts w:eastAsiaTheme="minorEastAsia" w:cstheme="minorBidi"/>
            <w:b w:val="0"/>
            <w:bCs w:val="0"/>
            <w:noProof/>
          </w:rPr>
          <w:tab/>
        </w:r>
        <w:r w:rsidR="00184A8B" w:rsidRPr="00D70372">
          <w:rPr>
            <w:rStyle w:val="a4"/>
            <w:noProof/>
          </w:rPr>
          <w:t>Преддоговорные переговоры</w:t>
        </w:r>
        <w:r w:rsidR="00184A8B">
          <w:rPr>
            <w:noProof/>
            <w:webHidden/>
          </w:rPr>
          <w:tab/>
        </w:r>
        <w:r w:rsidR="00184A8B">
          <w:rPr>
            <w:noProof/>
            <w:webHidden/>
          </w:rPr>
          <w:fldChar w:fldCharType="begin"/>
        </w:r>
        <w:r w:rsidR="00184A8B">
          <w:rPr>
            <w:noProof/>
            <w:webHidden/>
          </w:rPr>
          <w:instrText xml:space="preserve"> PAGEREF _Toc65148092 \h </w:instrText>
        </w:r>
        <w:r w:rsidR="00184A8B">
          <w:rPr>
            <w:noProof/>
            <w:webHidden/>
          </w:rPr>
        </w:r>
        <w:r w:rsidR="00184A8B">
          <w:rPr>
            <w:noProof/>
            <w:webHidden/>
          </w:rPr>
          <w:fldChar w:fldCharType="separate"/>
        </w:r>
        <w:r w:rsidR="00DC27FE">
          <w:rPr>
            <w:noProof/>
            <w:webHidden/>
          </w:rPr>
          <w:t>18</w:t>
        </w:r>
        <w:r w:rsidR="00184A8B">
          <w:rPr>
            <w:noProof/>
            <w:webHidden/>
          </w:rPr>
          <w:fldChar w:fldCharType="end"/>
        </w:r>
      </w:hyperlink>
    </w:p>
    <w:p w14:paraId="1DC14F1D" w14:textId="011EA73E" w:rsidR="00184A8B" w:rsidRDefault="002D1EF4">
      <w:pPr>
        <w:pStyle w:val="21"/>
        <w:tabs>
          <w:tab w:val="left" w:pos="720"/>
          <w:tab w:val="right" w:leader="dot" w:pos="10196"/>
        </w:tabs>
        <w:rPr>
          <w:rFonts w:eastAsiaTheme="minorEastAsia" w:cstheme="minorBidi"/>
          <w:b w:val="0"/>
          <w:bCs w:val="0"/>
          <w:noProof/>
        </w:rPr>
      </w:pPr>
      <w:hyperlink w:anchor="_Toc65148093" w:history="1">
        <w:r w:rsidR="00184A8B" w:rsidRPr="00D70372">
          <w:rPr>
            <w:rStyle w:val="a4"/>
            <w:noProof/>
          </w:rPr>
          <w:t>8.</w:t>
        </w:r>
        <w:r w:rsidR="00184A8B">
          <w:rPr>
            <w:rFonts w:eastAsiaTheme="minorEastAsia" w:cstheme="minorBidi"/>
            <w:b w:val="0"/>
            <w:bCs w:val="0"/>
            <w:noProof/>
          </w:rPr>
          <w:tab/>
        </w:r>
        <w:r w:rsidR="00184A8B" w:rsidRPr="00D70372">
          <w:rPr>
            <w:rStyle w:val="a4"/>
            <w:noProof/>
          </w:rPr>
          <w:t>ЗАКЛЮЧЕНИЕ ДОГОВОРА</w:t>
        </w:r>
        <w:r w:rsidR="00184A8B">
          <w:rPr>
            <w:noProof/>
            <w:webHidden/>
          </w:rPr>
          <w:tab/>
        </w:r>
        <w:r w:rsidR="00184A8B">
          <w:rPr>
            <w:noProof/>
            <w:webHidden/>
          </w:rPr>
          <w:fldChar w:fldCharType="begin"/>
        </w:r>
        <w:r w:rsidR="00184A8B">
          <w:rPr>
            <w:noProof/>
            <w:webHidden/>
          </w:rPr>
          <w:instrText xml:space="preserve"> PAGEREF _Toc65148093 \h </w:instrText>
        </w:r>
        <w:r w:rsidR="00184A8B">
          <w:rPr>
            <w:noProof/>
            <w:webHidden/>
          </w:rPr>
        </w:r>
        <w:r w:rsidR="00184A8B">
          <w:rPr>
            <w:noProof/>
            <w:webHidden/>
          </w:rPr>
          <w:fldChar w:fldCharType="separate"/>
        </w:r>
        <w:r w:rsidR="00DC27FE">
          <w:rPr>
            <w:noProof/>
            <w:webHidden/>
          </w:rPr>
          <w:t>19</w:t>
        </w:r>
        <w:r w:rsidR="00184A8B">
          <w:rPr>
            <w:noProof/>
            <w:webHidden/>
          </w:rPr>
          <w:fldChar w:fldCharType="end"/>
        </w:r>
      </w:hyperlink>
    </w:p>
    <w:p w14:paraId="1C04BE57" w14:textId="536A5C08" w:rsidR="00184A8B" w:rsidRDefault="002D1EF4">
      <w:pPr>
        <w:pStyle w:val="21"/>
        <w:tabs>
          <w:tab w:val="left" w:pos="960"/>
          <w:tab w:val="right" w:leader="dot" w:pos="10196"/>
        </w:tabs>
        <w:rPr>
          <w:rFonts w:eastAsiaTheme="minorEastAsia" w:cstheme="minorBidi"/>
          <w:b w:val="0"/>
          <w:bCs w:val="0"/>
          <w:noProof/>
        </w:rPr>
      </w:pPr>
      <w:hyperlink w:anchor="_Toc65148094" w:history="1">
        <w:r w:rsidR="00184A8B" w:rsidRPr="00D70372">
          <w:rPr>
            <w:rStyle w:val="a4"/>
            <w:noProof/>
          </w:rPr>
          <w:t>8.1.</w:t>
        </w:r>
        <w:r w:rsidR="00184A8B">
          <w:rPr>
            <w:rFonts w:eastAsiaTheme="minorEastAsia" w:cstheme="minorBidi"/>
            <w:b w:val="0"/>
            <w:bCs w:val="0"/>
            <w:noProof/>
          </w:rPr>
          <w:tab/>
        </w:r>
        <w:r w:rsidR="00184A8B" w:rsidRPr="00D70372">
          <w:rPr>
            <w:rStyle w:val="a4"/>
            <w:noProof/>
          </w:rPr>
          <w:t>Порядок заключения договора</w:t>
        </w:r>
        <w:r w:rsidR="00184A8B">
          <w:rPr>
            <w:noProof/>
            <w:webHidden/>
          </w:rPr>
          <w:tab/>
        </w:r>
        <w:r w:rsidR="00184A8B">
          <w:rPr>
            <w:noProof/>
            <w:webHidden/>
          </w:rPr>
          <w:fldChar w:fldCharType="begin"/>
        </w:r>
        <w:r w:rsidR="00184A8B">
          <w:rPr>
            <w:noProof/>
            <w:webHidden/>
          </w:rPr>
          <w:instrText xml:space="preserve"> PAGEREF _Toc65148094 \h </w:instrText>
        </w:r>
        <w:r w:rsidR="00184A8B">
          <w:rPr>
            <w:noProof/>
            <w:webHidden/>
          </w:rPr>
        </w:r>
        <w:r w:rsidR="00184A8B">
          <w:rPr>
            <w:noProof/>
            <w:webHidden/>
          </w:rPr>
          <w:fldChar w:fldCharType="separate"/>
        </w:r>
        <w:r w:rsidR="00DC27FE">
          <w:rPr>
            <w:noProof/>
            <w:webHidden/>
          </w:rPr>
          <w:t>19</w:t>
        </w:r>
        <w:r w:rsidR="00184A8B">
          <w:rPr>
            <w:noProof/>
            <w:webHidden/>
          </w:rPr>
          <w:fldChar w:fldCharType="end"/>
        </w:r>
      </w:hyperlink>
    </w:p>
    <w:p w14:paraId="7D06C8EC" w14:textId="2E644E8F" w:rsidR="00184A8B" w:rsidRDefault="002D1EF4">
      <w:pPr>
        <w:pStyle w:val="21"/>
        <w:tabs>
          <w:tab w:val="left" w:pos="960"/>
          <w:tab w:val="right" w:leader="dot" w:pos="10196"/>
        </w:tabs>
        <w:rPr>
          <w:rFonts w:eastAsiaTheme="minorEastAsia" w:cstheme="minorBidi"/>
          <w:b w:val="0"/>
          <w:bCs w:val="0"/>
          <w:noProof/>
        </w:rPr>
      </w:pPr>
      <w:hyperlink w:anchor="_Toc65148095" w:history="1">
        <w:r w:rsidR="00184A8B" w:rsidRPr="00D70372">
          <w:rPr>
            <w:rStyle w:val="a4"/>
            <w:noProof/>
          </w:rPr>
          <w:t>8.2.</w:t>
        </w:r>
        <w:r w:rsidR="00184A8B">
          <w:rPr>
            <w:rFonts w:eastAsiaTheme="minorEastAsia" w:cstheme="minorBidi"/>
            <w:b w:val="0"/>
            <w:bCs w:val="0"/>
            <w:noProof/>
          </w:rPr>
          <w:tab/>
        </w:r>
        <w:r w:rsidR="00184A8B" w:rsidRPr="00D7037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84A8B">
          <w:rPr>
            <w:noProof/>
            <w:webHidden/>
          </w:rPr>
          <w:tab/>
        </w:r>
        <w:r w:rsidR="00184A8B">
          <w:rPr>
            <w:noProof/>
            <w:webHidden/>
          </w:rPr>
          <w:fldChar w:fldCharType="begin"/>
        </w:r>
        <w:r w:rsidR="00184A8B">
          <w:rPr>
            <w:noProof/>
            <w:webHidden/>
          </w:rPr>
          <w:instrText xml:space="preserve"> PAGEREF _Toc65148095 \h </w:instrText>
        </w:r>
        <w:r w:rsidR="00184A8B">
          <w:rPr>
            <w:noProof/>
            <w:webHidden/>
          </w:rPr>
        </w:r>
        <w:r w:rsidR="00184A8B">
          <w:rPr>
            <w:noProof/>
            <w:webHidden/>
          </w:rPr>
          <w:fldChar w:fldCharType="separate"/>
        </w:r>
        <w:r w:rsidR="00DC27FE">
          <w:rPr>
            <w:noProof/>
            <w:webHidden/>
          </w:rPr>
          <w:t>20</w:t>
        </w:r>
        <w:r w:rsidR="00184A8B">
          <w:rPr>
            <w:noProof/>
            <w:webHidden/>
          </w:rPr>
          <w:fldChar w:fldCharType="end"/>
        </w:r>
      </w:hyperlink>
    </w:p>
    <w:p w14:paraId="08570438" w14:textId="359D8CCD" w:rsidR="00184A8B" w:rsidRDefault="002D1EF4">
      <w:pPr>
        <w:pStyle w:val="21"/>
        <w:tabs>
          <w:tab w:val="left" w:pos="960"/>
          <w:tab w:val="right" w:leader="dot" w:pos="10196"/>
        </w:tabs>
        <w:rPr>
          <w:rFonts w:eastAsiaTheme="minorEastAsia" w:cstheme="minorBidi"/>
          <w:b w:val="0"/>
          <w:bCs w:val="0"/>
          <w:noProof/>
        </w:rPr>
      </w:pPr>
      <w:hyperlink w:anchor="_Toc65148096" w:history="1">
        <w:r w:rsidR="00184A8B" w:rsidRPr="00D70372">
          <w:rPr>
            <w:rStyle w:val="a4"/>
            <w:noProof/>
          </w:rPr>
          <w:t>8.3.</w:t>
        </w:r>
        <w:r w:rsidR="00184A8B">
          <w:rPr>
            <w:rFonts w:eastAsiaTheme="minorEastAsia" w:cstheme="minorBidi"/>
            <w:b w:val="0"/>
            <w:bCs w:val="0"/>
            <w:noProof/>
          </w:rPr>
          <w:tab/>
        </w:r>
        <w:r w:rsidR="00184A8B" w:rsidRPr="00D70372">
          <w:rPr>
            <w:rStyle w:val="a4"/>
            <w:noProof/>
          </w:rPr>
          <w:t>Антидемпинговые меры</w:t>
        </w:r>
        <w:r w:rsidR="00184A8B">
          <w:rPr>
            <w:noProof/>
            <w:webHidden/>
          </w:rPr>
          <w:tab/>
        </w:r>
        <w:r w:rsidR="00184A8B">
          <w:rPr>
            <w:noProof/>
            <w:webHidden/>
          </w:rPr>
          <w:fldChar w:fldCharType="begin"/>
        </w:r>
        <w:r w:rsidR="00184A8B">
          <w:rPr>
            <w:noProof/>
            <w:webHidden/>
          </w:rPr>
          <w:instrText xml:space="preserve"> PAGEREF _Toc65148096 \h </w:instrText>
        </w:r>
        <w:r w:rsidR="00184A8B">
          <w:rPr>
            <w:noProof/>
            <w:webHidden/>
          </w:rPr>
        </w:r>
        <w:r w:rsidR="00184A8B">
          <w:rPr>
            <w:noProof/>
            <w:webHidden/>
          </w:rPr>
          <w:fldChar w:fldCharType="separate"/>
        </w:r>
        <w:r w:rsidR="00DC27FE">
          <w:rPr>
            <w:noProof/>
            <w:webHidden/>
          </w:rPr>
          <w:t>20</w:t>
        </w:r>
        <w:r w:rsidR="00184A8B">
          <w:rPr>
            <w:noProof/>
            <w:webHidden/>
          </w:rPr>
          <w:fldChar w:fldCharType="end"/>
        </w:r>
      </w:hyperlink>
    </w:p>
    <w:p w14:paraId="0D497CD6" w14:textId="4F8DBA63" w:rsidR="00184A8B" w:rsidRDefault="002D1EF4">
      <w:pPr>
        <w:pStyle w:val="21"/>
        <w:tabs>
          <w:tab w:val="left" w:pos="960"/>
          <w:tab w:val="right" w:leader="dot" w:pos="10196"/>
        </w:tabs>
        <w:rPr>
          <w:rFonts w:eastAsiaTheme="minorEastAsia" w:cstheme="minorBidi"/>
          <w:b w:val="0"/>
          <w:bCs w:val="0"/>
          <w:noProof/>
        </w:rPr>
      </w:pPr>
      <w:hyperlink w:anchor="_Toc65148097" w:history="1">
        <w:r w:rsidR="00184A8B" w:rsidRPr="00D70372">
          <w:rPr>
            <w:rStyle w:val="a4"/>
            <w:noProof/>
          </w:rPr>
          <w:t>8.4.</w:t>
        </w:r>
        <w:r w:rsidR="00184A8B">
          <w:rPr>
            <w:rFonts w:eastAsiaTheme="minorEastAsia" w:cstheme="minorBidi"/>
            <w:b w:val="0"/>
            <w:bCs w:val="0"/>
            <w:noProof/>
          </w:rPr>
          <w:tab/>
        </w:r>
        <w:r w:rsidR="00184A8B" w:rsidRPr="00D70372">
          <w:rPr>
            <w:rStyle w:val="a4"/>
            <w:noProof/>
          </w:rPr>
          <w:t>Обеспечение исполнения договора</w:t>
        </w:r>
        <w:r w:rsidR="00184A8B">
          <w:rPr>
            <w:noProof/>
            <w:webHidden/>
          </w:rPr>
          <w:tab/>
        </w:r>
        <w:r w:rsidR="00184A8B">
          <w:rPr>
            <w:noProof/>
            <w:webHidden/>
          </w:rPr>
          <w:fldChar w:fldCharType="begin"/>
        </w:r>
        <w:r w:rsidR="00184A8B">
          <w:rPr>
            <w:noProof/>
            <w:webHidden/>
          </w:rPr>
          <w:instrText xml:space="preserve"> PAGEREF _Toc65148097 \h </w:instrText>
        </w:r>
        <w:r w:rsidR="00184A8B">
          <w:rPr>
            <w:noProof/>
            <w:webHidden/>
          </w:rPr>
        </w:r>
        <w:r w:rsidR="00184A8B">
          <w:rPr>
            <w:noProof/>
            <w:webHidden/>
          </w:rPr>
          <w:fldChar w:fldCharType="separate"/>
        </w:r>
        <w:r w:rsidR="00DC27FE">
          <w:rPr>
            <w:noProof/>
            <w:webHidden/>
          </w:rPr>
          <w:t>20</w:t>
        </w:r>
        <w:r w:rsidR="00184A8B">
          <w:rPr>
            <w:noProof/>
            <w:webHidden/>
          </w:rPr>
          <w:fldChar w:fldCharType="end"/>
        </w:r>
      </w:hyperlink>
    </w:p>
    <w:p w14:paraId="5746E2D3" w14:textId="7117B31F" w:rsidR="00184A8B" w:rsidRDefault="002D1EF4">
      <w:pPr>
        <w:pStyle w:val="21"/>
        <w:tabs>
          <w:tab w:val="left" w:pos="960"/>
          <w:tab w:val="right" w:leader="dot" w:pos="10196"/>
        </w:tabs>
        <w:rPr>
          <w:rFonts w:eastAsiaTheme="minorEastAsia" w:cstheme="minorBidi"/>
          <w:b w:val="0"/>
          <w:bCs w:val="0"/>
          <w:noProof/>
        </w:rPr>
      </w:pPr>
      <w:hyperlink w:anchor="_Toc65148098" w:history="1">
        <w:r w:rsidR="00184A8B" w:rsidRPr="00D70372">
          <w:rPr>
            <w:rStyle w:val="a4"/>
            <w:noProof/>
          </w:rPr>
          <w:t>8.5.</w:t>
        </w:r>
        <w:r w:rsidR="00184A8B">
          <w:rPr>
            <w:rFonts w:eastAsiaTheme="minorEastAsia" w:cstheme="minorBidi"/>
            <w:b w:val="0"/>
            <w:bCs w:val="0"/>
            <w:noProof/>
          </w:rPr>
          <w:tab/>
        </w:r>
        <w:r w:rsidR="00184A8B" w:rsidRPr="00D7037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84A8B">
          <w:rPr>
            <w:noProof/>
            <w:webHidden/>
          </w:rPr>
          <w:tab/>
        </w:r>
        <w:r w:rsidR="00184A8B">
          <w:rPr>
            <w:noProof/>
            <w:webHidden/>
          </w:rPr>
          <w:fldChar w:fldCharType="begin"/>
        </w:r>
        <w:r w:rsidR="00184A8B">
          <w:rPr>
            <w:noProof/>
            <w:webHidden/>
          </w:rPr>
          <w:instrText xml:space="preserve"> PAGEREF _Toc65148098 \h </w:instrText>
        </w:r>
        <w:r w:rsidR="00184A8B">
          <w:rPr>
            <w:noProof/>
            <w:webHidden/>
          </w:rPr>
        </w:r>
        <w:r w:rsidR="00184A8B">
          <w:rPr>
            <w:noProof/>
            <w:webHidden/>
          </w:rPr>
          <w:fldChar w:fldCharType="separate"/>
        </w:r>
        <w:r w:rsidR="00DC27FE">
          <w:rPr>
            <w:noProof/>
            <w:webHidden/>
          </w:rPr>
          <w:t>22</w:t>
        </w:r>
        <w:r w:rsidR="00184A8B">
          <w:rPr>
            <w:noProof/>
            <w:webHidden/>
          </w:rPr>
          <w:fldChar w:fldCharType="end"/>
        </w:r>
      </w:hyperlink>
    </w:p>
    <w:p w14:paraId="5578A49F" w14:textId="67355E10" w:rsidR="00184A8B" w:rsidRDefault="002D1EF4">
      <w:pPr>
        <w:pStyle w:val="21"/>
        <w:tabs>
          <w:tab w:val="left" w:pos="960"/>
          <w:tab w:val="right" w:leader="dot" w:pos="10196"/>
        </w:tabs>
        <w:rPr>
          <w:rFonts w:eastAsiaTheme="minorEastAsia" w:cstheme="minorBidi"/>
          <w:b w:val="0"/>
          <w:bCs w:val="0"/>
          <w:noProof/>
        </w:rPr>
      </w:pPr>
      <w:hyperlink w:anchor="_Toc65148099" w:history="1">
        <w:r w:rsidR="00184A8B" w:rsidRPr="00D70372">
          <w:rPr>
            <w:rStyle w:val="a4"/>
            <w:rFonts w:eastAsia="Calibri"/>
            <w:noProof/>
            <w:lang w:eastAsia="en-US"/>
          </w:rPr>
          <w:t>8.6.</w:t>
        </w:r>
        <w:r w:rsidR="00184A8B">
          <w:rPr>
            <w:rFonts w:eastAsiaTheme="minorEastAsia" w:cstheme="minorBidi"/>
            <w:b w:val="0"/>
            <w:bCs w:val="0"/>
            <w:noProof/>
          </w:rPr>
          <w:tab/>
        </w:r>
        <w:r w:rsidR="00184A8B" w:rsidRPr="00D70372">
          <w:rPr>
            <w:rStyle w:val="a4"/>
            <w:noProof/>
          </w:rPr>
          <w:t>Каналы связи, по которым можно сообщить о фактах злоупотребления при проведении закупки</w:t>
        </w:r>
        <w:r w:rsidR="00184A8B">
          <w:rPr>
            <w:noProof/>
            <w:webHidden/>
          </w:rPr>
          <w:tab/>
        </w:r>
        <w:r w:rsidR="00184A8B">
          <w:rPr>
            <w:noProof/>
            <w:webHidden/>
          </w:rPr>
          <w:fldChar w:fldCharType="begin"/>
        </w:r>
        <w:r w:rsidR="00184A8B">
          <w:rPr>
            <w:noProof/>
            <w:webHidden/>
          </w:rPr>
          <w:instrText xml:space="preserve"> PAGEREF _Toc65148099 \h </w:instrText>
        </w:r>
        <w:r w:rsidR="00184A8B">
          <w:rPr>
            <w:noProof/>
            <w:webHidden/>
          </w:rPr>
        </w:r>
        <w:r w:rsidR="00184A8B">
          <w:rPr>
            <w:noProof/>
            <w:webHidden/>
          </w:rPr>
          <w:fldChar w:fldCharType="separate"/>
        </w:r>
        <w:r w:rsidR="00DC27FE">
          <w:rPr>
            <w:noProof/>
            <w:webHidden/>
          </w:rPr>
          <w:t>22</w:t>
        </w:r>
        <w:r w:rsidR="00184A8B">
          <w:rPr>
            <w:noProof/>
            <w:webHidden/>
          </w:rPr>
          <w:fldChar w:fldCharType="end"/>
        </w:r>
      </w:hyperlink>
    </w:p>
    <w:p w14:paraId="10505E27" w14:textId="44D7E385" w:rsidR="00184A8B" w:rsidRDefault="002D1EF4">
      <w:pPr>
        <w:pStyle w:val="12"/>
        <w:tabs>
          <w:tab w:val="right" w:leader="dot" w:pos="10196"/>
        </w:tabs>
        <w:rPr>
          <w:rFonts w:eastAsiaTheme="minorEastAsia" w:cstheme="minorBidi"/>
          <w:b w:val="0"/>
          <w:bCs w:val="0"/>
          <w:i w:val="0"/>
          <w:iCs w:val="0"/>
          <w:noProof/>
          <w:sz w:val="22"/>
          <w:szCs w:val="22"/>
        </w:rPr>
      </w:pPr>
      <w:hyperlink w:anchor="_Toc65148100" w:history="1">
        <w:r w:rsidR="00184A8B" w:rsidRPr="00D70372">
          <w:rPr>
            <w:rStyle w:val="a4"/>
            <w:rFonts w:ascii="Times New Roman" w:eastAsia="MS Mincho" w:hAnsi="Times New Roman"/>
            <w:noProof/>
            <w:kern w:val="32"/>
            <w:lang w:val="x-none" w:eastAsia="x-none"/>
          </w:rPr>
          <w:t xml:space="preserve">РАЗДЕЛ II. </w:t>
        </w:r>
        <w:r w:rsidR="00184A8B" w:rsidRPr="00D70372">
          <w:rPr>
            <w:rStyle w:val="a4"/>
            <w:rFonts w:ascii="Times New Roman" w:eastAsia="MS Mincho" w:hAnsi="Times New Roman"/>
            <w:noProof/>
            <w:kern w:val="32"/>
            <w:lang w:eastAsia="x-none"/>
          </w:rPr>
          <w:t>ИНФОРМАЦИОННАЯ КАРТА</w:t>
        </w:r>
        <w:r w:rsidR="00184A8B">
          <w:rPr>
            <w:noProof/>
            <w:webHidden/>
          </w:rPr>
          <w:tab/>
        </w:r>
        <w:r w:rsidR="00184A8B">
          <w:rPr>
            <w:noProof/>
            <w:webHidden/>
          </w:rPr>
          <w:fldChar w:fldCharType="begin"/>
        </w:r>
        <w:r w:rsidR="00184A8B">
          <w:rPr>
            <w:noProof/>
            <w:webHidden/>
          </w:rPr>
          <w:instrText xml:space="preserve"> PAGEREF _Toc65148100 \h </w:instrText>
        </w:r>
        <w:r w:rsidR="00184A8B">
          <w:rPr>
            <w:noProof/>
            <w:webHidden/>
          </w:rPr>
        </w:r>
        <w:r w:rsidR="00184A8B">
          <w:rPr>
            <w:noProof/>
            <w:webHidden/>
          </w:rPr>
          <w:fldChar w:fldCharType="separate"/>
        </w:r>
        <w:r w:rsidR="00DC27FE">
          <w:rPr>
            <w:noProof/>
            <w:webHidden/>
          </w:rPr>
          <w:t>23</w:t>
        </w:r>
        <w:r w:rsidR="00184A8B">
          <w:rPr>
            <w:noProof/>
            <w:webHidden/>
          </w:rPr>
          <w:fldChar w:fldCharType="end"/>
        </w:r>
      </w:hyperlink>
    </w:p>
    <w:p w14:paraId="7638B157" w14:textId="21A6C8FD" w:rsidR="00184A8B" w:rsidRDefault="002D1EF4">
      <w:pPr>
        <w:pStyle w:val="12"/>
        <w:tabs>
          <w:tab w:val="right" w:leader="dot" w:pos="10196"/>
        </w:tabs>
        <w:rPr>
          <w:rFonts w:eastAsiaTheme="minorEastAsia" w:cstheme="minorBidi"/>
          <w:b w:val="0"/>
          <w:bCs w:val="0"/>
          <w:i w:val="0"/>
          <w:iCs w:val="0"/>
          <w:noProof/>
          <w:sz w:val="22"/>
          <w:szCs w:val="22"/>
        </w:rPr>
      </w:pPr>
      <w:hyperlink w:anchor="_Toc65148101" w:history="1">
        <w:r w:rsidR="00184A8B" w:rsidRPr="00D70372">
          <w:rPr>
            <w:rStyle w:val="a4"/>
            <w:rFonts w:ascii="Times New Roman" w:eastAsia="MS Mincho" w:hAnsi="Times New Roman"/>
            <w:noProof/>
            <w:kern w:val="32"/>
            <w:lang w:val="x-none" w:eastAsia="x-none"/>
          </w:rPr>
          <w:t>РАЗДЕЛ III. ФОРМЫ ДЛЯ ЗАПОЛНЕНИЯ УЧАСТНИКАМИ ЗАКУПКИ</w:t>
        </w:r>
        <w:r w:rsidR="00184A8B">
          <w:rPr>
            <w:noProof/>
            <w:webHidden/>
          </w:rPr>
          <w:tab/>
        </w:r>
        <w:r w:rsidR="00184A8B">
          <w:rPr>
            <w:noProof/>
            <w:webHidden/>
          </w:rPr>
          <w:fldChar w:fldCharType="begin"/>
        </w:r>
        <w:r w:rsidR="00184A8B">
          <w:rPr>
            <w:noProof/>
            <w:webHidden/>
          </w:rPr>
          <w:instrText xml:space="preserve"> PAGEREF _Toc65148101 \h </w:instrText>
        </w:r>
        <w:r w:rsidR="00184A8B">
          <w:rPr>
            <w:noProof/>
            <w:webHidden/>
          </w:rPr>
        </w:r>
        <w:r w:rsidR="00184A8B">
          <w:rPr>
            <w:noProof/>
            <w:webHidden/>
          </w:rPr>
          <w:fldChar w:fldCharType="separate"/>
        </w:r>
        <w:r w:rsidR="00DC27FE">
          <w:rPr>
            <w:noProof/>
            <w:webHidden/>
          </w:rPr>
          <w:t>30</w:t>
        </w:r>
        <w:r w:rsidR="00184A8B">
          <w:rPr>
            <w:noProof/>
            <w:webHidden/>
          </w:rPr>
          <w:fldChar w:fldCharType="end"/>
        </w:r>
      </w:hyperlink>
    </w:p>
    <w:p w14:paraId="77F85921" w14:textId="484A7766" w:rsidR="00184A8B" w:rsidRDefault="002D1EF4">
      <w:pPr>
        <w:pStyle w:val="12"/>
        <w:tabs>
          <w:tab w:val="right" w:leader="dot" w:pos="10196"/>
        </w:tabs>
        <w:rPr>
          <w:rFonts w:eastAsiaTheme="minorEastAsia" w:cstheme="minorBidi"/>
          <w:b w:val="0"/>
          <w:bCs w:val="0"/>
          <w:i w:val="0"/>
          <w:iCs w:val="0"/>
          <w:noProof/>
          <w:sz w:val="22"/>
          <w:szCs w:val="22"/>
        </w:rPr>
      </w:pPr>
      <w:hyperlink w:anchor="_Toc65148102" w:history="1">
        <w:r w:rsidR="00184A8B" w:rsidRPr="00D70372">
          <w:rPr>
            <w:rStyle w:val="a4"/>
            <w:rFonts w:ascii="Times New Roman" w:eastAsia="MS Mincho" w:hAnsi="Times New Roman"/>
            <w:noProof/>
            <w:kern w:val="32"/>
            <w:lang w:val="x-none" w:eastAsia="x-none"/>
          </w:rPr>
          <w:t xml:space="preserve">Форма 1 </w:t>
        </w:r>
        <w:r w:rsidR="00184A8B" w:rsidRPr="00D70372">
          <w:rPr>
            <w:rStyle w:val="a4"/>
            <w:rFonts w:ascii="Times New Roman" w:eastAsia="MS Mincho" w:hAnsi="Times New Roman"/>
            <w:noProof/>
            <w:kern w:val="32"/>
            <w:lang w:eastAsia="x-none"/>
          </w:rPr>
          <w:t>З</w:t>
        </w:r>
        <w:r w:rsidR="00184A8B" w:rsidRPr="00D70372">
          <w:rPr>
            <w:rStyle w:val="a4"/>
            <w:rFonts w:ascii="Times New Roman" w:eastAsia="MS Mincho" w:hAnsi="Times New Roman"/>
            <w:noProof/>
            <w:kern w:val="32"/>
            <w:lang w:val="x-none" w:eastAsia="x-none"/>
          </w:rPr>
          <w:t xml:space="preserve">АЯВКА НА УЧАСТИЕ В </w:t>
        </w:r>
        <w:r w:rsidR="00184A8B" w:rsidRPr="00D70372">
          <w:rPr>
            <w:rStyle w:val="a4"/>
            <w:rFonts w:ascii="Times New Roman" w:eastAsia="MS Mincho" w:hAnsi="Times New Roman"/>
            <w:noProof/>
            <w:kern w:val="32"/>
            <w:lang w:eastAsia="x-none"/>
          </w:rPr>
          <w:t>ЗАКУПКЕ</w:t>
        </w:r>
        <w:r w:rsidR="00184A8B">
          <w:rPr>
            <w:noProof/>
            <w:webHidden/>
          </w:rPr>
          <w:tab/>
        </w:r>
        <w:r w:rsidR="00184A8B">
          <w:rPr>
            <w:noProof/>
            <w:webHidden/>
          </w:rPr>
          <w:fldChar w:fldCharType="begin"/>
        </w:r>
        <w:r w:rsidR="00184A8B">
          <w:rPr>
            <w:noProof/>
            <w:webHidden/>
          </w:rPr>
          <w:instrText xml:space="preserve"> PAGEREF _Toc65148102 \h </w:instrText>
        </w:r>
        <w:r w:rsidR="00184A8B">
          <w:rPr>
            <w:noProof/>
            <w:webHidden/>
          </w:rPr>
        </w:r>
        <w:r w:rsidR="00184A8B">
          <w:rPr>
            <w:noProof/>
            <w:webHidden/>
          </w:rPr>
          <w:fldChar w:fldCharType="separate"/>
        </w:r>
        <w:r w:rsidR="00DC27FE">
          <w:rPr>
            <w:noProof/>
            <w:webHidden/>
          </w:rPr>
          <w:t>30</w:t>
        </w:r>
        <w:r w:rsidR="00184A8B">
          <w:rPr>
            <w:noProof/>
            <w:webHidden/>
          </w:rPr>
          <w:fldChar w:fldCharType="end"/>
        </w:r>
      </w:hyperlink>
    </w:p>
    <w:p w14:paraId="0D803104" w14:textId="28F672A5" w:rsidR="00184A8B" w:rsidRDefault="002D1EF4">
      <w:pPr>
        <w:pStyle w:val="12"/>
        <w:tabs>
          <w:tab w:val="right" w:leader="dot" w:pos="10196"/>
        </w:tabs>
        <w:rPr>
          <w:rFonts w:eastAsiaTheme="minorEastAsia" w:cstheme="minorBidi"/>
          <w:b w:val="0"/>
          <w:bCs w:val="0"/>
          <w:i w:val="0"/>
          <w:iCs w:val="0"/>
          <w:noProof/>
          <w:sz w:val="22"/>
          <w:szCs w:val="22"/>
        </w:rPr>
      </w:pPr>
      <w:hyperlink w:anchor="_Toc65148103" w:history="1">
        <w:r w:rsidR="00184A8B" w:rsidRPr="00D70372">
          <w:rPr>
            <w:rStyle w:val="a4"/>
            <w:rFonts w:ascii="Times New Roman" w:eastAsia="MS Mincho" w:hAnsi="Times New Roman"/>
            <w:noProof/>
            <w:kern w:val="32"/>
            <w:lang w:val="x-none" w:eastAsia="x-none"/>
          </w:rPr>
          <w:t xml:space="preserve">Форма 2 АНКЕТА УЧАСТНИКА </w:t>
        </w:r>
        <w:r w:rsidR="00184A8B" w:rsidRPr="00D70372">
          <w:rPr>
            <w:rStyle w:val="a4"/>
            <w:rFonts w:ascii="Times New Roman" w:eastAsia="MS Mincho" w:hAnsi="Times New Roman"/>
            <w:noProof/>
            <w:kern w:val="32"/>
            <w:lang w:eastAsia="x-none"/>
          </w:rPr>
          <w:t>ЗАПРОСА КОТИРОВОК</w:t>
        </w:r>
        <w:r w:rsidR="00184A8B">
          <w:rPr>
            <w:noProof/>
            <w:webHidden/>
          </w:rPr>
          <w:tab/>
        </w:r>
        <w:r w:rsidR="00184A8B">
          <w:rPr>
            <w:noProof/>
            <w:webHidden/>
          </w:rPr>
          <w:fldChar w:fldCharType="begin"/>
        </w:r>
        <w:r w:rsidR="00184A8B">
          <w:rPr>
            <w:noProof/>
            <w:webHidden/>
          </w:rPr>
          <w:instrText xml:space="preserve"> PAGEREF _Toc65148103 \h </w:instrText>
        </w:r>
        <w:r w:rsidR="00184A8B">
          <w:rPr>
            <w:noProof/>
            <w:webHidden/>
          </w:rPr>
        </w:r>
        <w:r w:rsidR="00184A8B">
          <w:rPr>
            <w:noProof/>
            <w:webHidden/>
          </w:rPr>
          <w:fldChar w:fldCharType="separate"/>
        </w:r>
        <w:r w:rsidR="00DC27FE">
          <w:rPr>
            <w:noProof/>
            <w:webHidden/>
          </w:rPr>
          <w:t>33</w:t>
        </w:r>
        <w:r w:rsidR="00184A8B">
          <w:rPr>
            <w:noProof/>
            <w:webHidden/>
          </w:rPr>
          <w:fldChar w:fldCharType="end"/>
        </w:r>
      </w:hyperlink>
    </w:p>
    <w:p w14:paraId="09E51AD5" w14:textId="358BF07C" w:rsidR="00184A8B" w:rsidRDefault="002D1EF4">
      <w:pPr>
        <w:pStyle w:val="12"/>
        <w:tabs>
          <w:tab w:val="right" w:leader="dot" w:pos="10196"/>
        </w:tabs>
        <w:rPr>
          <w:rFonts w:eastAsiaTheme="minorEastAsia" w:cstheme="minorBidi"/>
          <w:b w:val="0"/>
          <w:bCs w:val="0"/>
          <w:i w:val="0"/>
          <w:iCs w:val="0"/>
          <w:noProof/>
          <w:sz w:val="22"/>
          <w:szCs w:val="22"/>
        </w:rPr>
      </w:pPr>
      <w:hyperlink w:anchor="_Toc65148104" w:history="1">
        <w:r w:rsidR="00184A8B" w:rsidRPr="00D70372">
          <w:rPr>
            <w:rStyle w:val="a4"/>
            <w:rFonts w:ascii="Times New Roman" w:eastAsia="MS Mincho" w:hAnsi="Times New Roman"/>
            <w:noProof/>
            <w:kern w:val="32"/>
            <w:lang w:val="x-none" w:eastAsia="x-none"/>
          </w:rPr>
          <w:t xml:space="preserve">Форма 3 </w:t>
        </w:r>
        <w:r w:rsidR="00184A8B" w:rsidRPr="00D70372">
          <w:rPr>
            <w:rStyle w:val="a4"/>
            <w:rFonts w:ascii="Times New Roman" w:eastAsia="MS Mincho" w:hAnsi="Times New Roman"/>
            <w:noProof/>
            <w:kern w:val="32"/>
            <w:lang w:eastAsia="x-none"/>
          </w:rPr>
          <w:t>ТЕХНИЧЕСКОЕ</w:t>
        </w:r>
        <w:r w:rsidR="00184A8B" w:rsidRPr="00D70372">
          <w:rPr>
            <w:rStyle w:val="a4"/>
            <w:rFonts w:ascii="Times New Roman" w:eastAsia="MS Mincho" w:hAnsi="Times New Roman"/>
            <w:noProof/>
            <w:kern w:val="32"/>
            <w:lang w:val="x-none" w:eastAsia="x-none"/>
          </w:rPr>
          <w:t xml:space="preserve"> ПРЕДЛОЖЕНИЕ</w:t>
        </w:r>
        <w:r w:rsidR="00184A8B">
          <w:rPr>
            <w:noProof/>
            <w:webHidden/>
          </w:rPr>
          <w:tab/>
        </w:r>
        <w:r w:rsidR="00184A8B">
          <w:rPr>
            <w:noProof/>
            <w:webHidden/>
          </w:rPr>
          <w:fldChar w:fldCharType="begin"/>
        </w:r>
        <w:r w:rsidR="00184A8B">
          <w:rPr>
            <w:noProof/>
            <w:webHidden/>
          </w:rPr>
          <w:instrText xml:space="preserve"> PAGEREF _Toc65148104 \h </w:instrText>
        </w:r>
        <w:r w:rsidR="00184A8B">
          <w:rPr>
            <w:noProof/>
            <w:webHidden/>
          </w:rPr>
        </w:r>
        <w:r w:rsidR="00184A8B">
          <w:rPr>
            <w:noProof/>
            <w:webHidden/>
          </w:rPr>
          <w:fldChar w:fldCharType="separate"/>
        </w:r>
        <w:r w:rsidR="00DC27FE">
          <w:rPr>
            <w:noProof/>
            <w:webHidden/>
          </w:rPr>
          <w:t>35</w:t>
        </w:r>
        <w:r w:rsidR="00184A8B">
          <w:rPr>
            <w:noProof/>
            <w:webHidden/>
          </w:rPr>
          <w:fldChar w:fldCharType="end"/>
        </w:r>
      </w:hyperlink>
    </w:p>
    <w:p w14:paraId="35430F95" w14:textId="08D554F9" w:rsidR="00184A8B" w:rsidRDefault="002D1EF4">
      <w:pPr>
        <w:pStyle w:val="12"/>
        <w:tabs>
          <w:tab w:val="right" w:leader="dot" w:pos="10196"/>
        </w:tabs>
        <w:rPr>
          <w:rFonts w:eastAsiaTheme="minorEastAsia" w:cstheme="minorBidi"/>
          <w:b w:val="0"/>
          <w:bCs w:val="0"/>
          <w:i w:val="0"/>
          <w:iCs w:val="0"/>
          <w:noProof/>
          <w:sz w:val="22"/>
          <w:szCs w:val="22"/>
        </w:rPr>
      </w:pPr>
      <w:hyperlink w:anchor="_Toc65148105" w:history="1">
        <w:r w:rsidR="00184A8B" w:rsidRPr="00D70372">
          <w:rPr>
            <w:rStyle w:val="a4"/>
            <w:rFonts w:ascii="Times New Roman" w:eastAsia="MS Mincho" w:hAnsi="Times New Roman"/>
            <w:noProof/>
            <w:kern w:val="32"/>
            <w:lang w:val="x-none" w:eastAsia="x-none"/>
          </w:rPr>
          <w:t xml:space="preserve">Форма 4 РЕКОМЕНДУЕМАЯ ФОРМА ЗАПРОСА РАЗЪЯСНЕНИЙ </w:t>
        </w:r>
        <w:r w:rsidR="00184A8B" w:rsidRPr="00D70372">
          <w:rPr>
            <w:rStyle w:val="a4"/>
            <w:rFonts w:ascii="Times New Roman" w:eastAsia="MS Mincho" w:hAnsi="Times New Roman"/>
            <w:noProof/>
            <w:kern w:val="32"/>
            <w:lang w:eastAsia="x-none"/>
          </w:rPr>
          <w:t>ИЗВЕЩЕНИЯ</w:t>
        </w:r>
        <w:r w:rsidR="00184A8B" w:rsidRPr="00D70372">
          <w:rPr>
            <w:rStyle w:val="a4"/>
            <w:rFonts w:ascii="Times New Roman" w:eastAsia="MS Mincho" w:hAnsi="Times New Roman"/>
            <w:noProof/>
            <w:kern w:val="32"/>
            <w:lang w:val="x-none" w:eastAsia="x-none"/>
          </w:rPr>
          <w:t xml:space="preserve"> О ЗАКУПКЕ</w:t>
        </w:r>
        <w:r w:rsidR="00184A8B">
          <w:rPr>
            <w:noProof/>
            <w:webHidden/>
          </w:rPr>
          <w:tab/>
        </w:r>
        <w:r w:rsidR="00184A8B">
          <w:rPr>
            <w:noProof/>
            <w:webHidden/>
          </w:rPr>
          <w:fldChar w:fldCharType="begin"/>
        </w:r>
        <w:r w:rsidR="00184A8B">
          <w:rPr>
            <w:noProof/>
            <w:webHidden/>
          </w:rPr>
          <w:instrText xml:space="preserve"> PAGEREF _Toc65148105 \h </w:instrText>
        </w:r>
        <w:r w:rsidR="00184A8B">
          <w:rPr>
            <w:noProof/>
            <w:webHidden/>
          </w:rPr>
        </w:r>
        <w:r w:rsidR="00184A8B">
          <w:rPr>
            <w:noProof/>
            <w:webHidden/>
          </w:rPr>
          <w:fldChar w:fldCharType="separate"/>
        </w:r>
        <w:r w:rsidR="00DC27FE">
          <w:rPr>
            <w:noProof/>
            <w:webHidden/>
          </w:rPr>
          <w:t>36</w:t>
        </w:r>
        <w:r w:rsidR="00184A8B">
          <w:rPr>
            <w:noProof/>
            <w:webHidden/>
          </w:rPr>
          <w:fldChar w:fldCharType="end"/>
        </w:r>
      </w:hyperlink>
    </w:p>
    <w:p w14:paraId="68B9956D" w14:textId="0117871B" w:rsidR="00184A8B" w:rsidRDefault="002D1EF4">
      <w:pPr>
        <w:pStyle w:val="12"/>
        <w:tabs>
          <w:tab w:val="right" w:leader="dot" w:pos="10196"/>
        </w:tabs>
        <w:rPr>
          <w:rFonts w:eastAsiaTheme="minorEastAsia" w:cstheme="minorBidi"/>
          <w:b w:val="0"/>
          <w:bCs w:val="0"/>
          <w:i w:val="0"/>
          <w:iCs w:val="0"/>
          <w:noProof/>
          <w:sz w:val="22"/>
          <w:szCs w:val="22"/>
        </w:rPr>
      </w:pPr>
      <w:hyperlink w:anchor="_Toc65148106" w:history="1">
        <w:r w:rsidR="00184A8B" w:rsidRPr="00D70372">
          <w:rPr>
            <w:rStyle w:val="a4"/>
            <w:rFonts w:ascii="Times New Roman" w:eastAsia="MS Mincho" w:hAnsi="Times New Roman"/>
            <w:noProof/>
            <w:kern w:val="32"/>
            <w:lang w:val="x-none" w:eastAsia="x-none"/>
          </w:rPr>
          <w:t xml:space="preserve">Форма </w:t>
        </w:r>
        <w:r w:rsidR="00184A8B" w:rsidRPr="00D70372">
          <w:rPr>
            <w:rStyle w:val="a4"/>
            <w:rFonts w:ascii="Times New Roman" w:eastAsia="MS Mincho" w:hAnsi="Times New Roman"/>
            <w:noProof/>
            <w:kern w:val="32"/>
            <w:lang w:eastAsia="x-none"/>
          </w:rPr>
          <w:t>5</w:t>
        </w:r>
        <w:r w:rsidR="00184A8B" w:rsidRPr="00D70372">
          <w:rPr>
            <w:rStyle w:val="a4"/>
            <w:rFonts w:ascii="Times New Roman" w:eastAsia="MS Mincho" w:hAnsi="Times New Roman"/>
            <w:noProof/>
            <w:kern w:val="32"/>
            <w:lang w:val="x-none" w:eastAsia="x-none"/>
          </w:rPr>
          <w:t xml:space="preserve"> </w:t>
        </w:r>
        <w:r w:rsidR="00184A8B" w:rsidRPr="00D70372">
          <w:rPr>
            <w:rStyle w:val="a4"/>
            <w:rFonts w:ascii="Times New Roman" w:eastAsia="MS Mincho" w:hAnsi="Times New Roman"/>
            <w:noProof/>
            <w:kern w:val="32"/>
            <w:lang w:eastAsia="x-none"/>
          </w:rPr>
          <w:t>ЦЕНОВОЕ</w:t>
        </w:r>
        <w:r w:rsidR="00184A8B" w:rsidRPr="00D70372">
          <w:rPr>
            <w:rStyle w:val="a4"/>
            <w:rFonts w:ascii="Times New Roman" w:eastAsia="MS Mincho" w:hAnsi="Times New Roman"/>
            <w:noProof/>
            <w:kern w:val="32"/>
            <w:lang w:val="x-none" w:eastAsia="x-none"/>
          </w:rPr>
          <w:t xml:space="preserve"> ПРЕДЛОЖЕНИЕ</w:t>
        </w:r>
        <w:r w:rsidR="00184A8B">
          <w:rPr>
            <w:noProof/>
            <w:webHidden/>
          </w:rPr>
          <w:tab/>
        </w:r>
        <w:r w:rsidR="00184A8B">
          <w:rPr>
            <w:noProof/>
            <w:webHidden/>
          </w:rPr>
          <w:fldChar w:fldCharType="begin"/>
        </w:r>
        <w:r w:rsidR="00184A8B">
          <w:rPr>
            <w:noProof/>
            <w:webHidden/>
          </w:rPr>
          <w:instrText xml:space="preserve"> PAGEREF _Toc65148106 \h </w:instrText>
        </w:r>
        <w:r w:rsidR="00184A8B">
          <w:rPr>
            <w:noProof/>
            <w:webHidden/>
          </w:rPr>
        </w:r>
        <w:r w:rsidR="00184A8B">
          <w:rPr>
            <w:noProof/>
            <w:webHidden/>
          </w:rPr>
          <w:fldChar w:fldCharType="separate"/>
        </w:r>
        <w:r w:rsidR="00DC27FE">
          <w:rPr>
            <w:noProof/>
            <w:webHidden/>
          </w:rPr>
          <w:t>37</w:t>
        </w:r>
        <w:r w:rsidR="00184A8B">
          <w:rPr>
            <w:noProof/>
            <w:webHidden/>
          </w:rPr>
          <w:fldChar w:fldCharType="end"/>
        </w:r>
      </w:hyperlink>
    </w:p>
    <w:p w14:paraId="32A66FAF" w14:textId="6126931F" w:rsidR="00184A8B" w:rsidRDefault="002D1EF4">
      <w:pPr>
        <w:pStyle w:val="12"/>
        <w:tabs>
          <w:tab w:val="right" w:leader="dot" w:pos="10196"/>
        </w:tabs>
        <w:rPr>
          <w:rFonts w:eastAsiaTheme="minorEastAsia" w:cstheme="minorBidi"/>
          <w:b w:val="0"/>
          <w:bCs w:val="0"/>
          <w:i w:val="0"/>
          <w:iCs w:val="0"/>
          <w:noProof/>
          <w:sz w:val="22"/>
          <w:szCs w:val="22"/>
        </w:rPr>
      </w:pPr>
      <w:hyperlink w:anchor="_Toc65148107" w:history="1">
        <w:r w:rsidR="00184A8B" w:rsidRPr="00D70372">
          <w:rPr>
            <w:rStyle w:val="a4"/>
            <w:rFonts w:ascii="Times New Roman" w:eastAsia="MS Mincho" w:hAnsi="Times New Roman"/>
            <w:noProof/>
            <w:kern w:val="32"/>
            <w:lang w:val="x-none" w:eastAsia="x-none"/>
          </w:rPr>
          <w:t xml:space="preserve">РАЗДЕЛ IV. </w:t>
        </w:r>
        <w:r w:rsidR="00184A8B" w:rsidRPr="00D70372">
          <w:rPr>
            <w:rStyle w:val="a4"/>
            <w:rFonts w:ascii="Times New Roman" w:eastAsia="MS Mincho" w:hAnsi="Times New Roman"/>
            <w:noProof/>
            <w:kern w:val="32"/>
            <w:lang w:eastAsia="x-none"/>
          </w:rPr>
          <w:t>ТЕХНИЧЕСКОЕ ЗАДАНИЕ</w:t>
        </w:r>
        <w:r w:rsidR="00184A8B">
          <w:rPr>
            <w:noProof/>
            <w:webHidden/>
          </w:rPr>
          <w:tab/>
        </w:r>
        <w:r w:rsidR="00184A8B">
          <w:rPr>
            <w:noProof/>
            <w:webHidden/>
          </w:rPr>
          <w:fldChar w:fldCharType="begin"/>
        </w:r>
        <w:r w:rsidR="00184A8B">
          <w:rPr>
            <w:noProof/>
            <w:webHidden/>
          </w:rPr>
          <w:instrText xml:space="preserve"> PAGEREF _Toc65148107 \h </w:instrText>
        </w:r>
        <w:r w:rsidR="00184A8B">
          <w:rPr>
            <w:noProof/>
            <w:webHidden/>
          </w:rPr>
        </w:r>
        <w:r w:rsidR="00184A8B">
          <w:rPr>
            <w:noProof/>
            <w:webHidden/>
          </w:rPr>
          <w:fldChar w:fldCharType="separate"/>
        </w:r>
        <w:r w:rsidR="00DC27FE">
          <w:rPr>
            <w:noProof/>
            <w:webHidden/>
          </w:rPr>
          <w:t>38</w:t>
        </w:r>
        <w:r w:rsidR="00184A8B">
          <w:rPr>
            <w:noProof/>
            <w:webHidden/>
          </w:rPr>
          <w:fldChar w:fldCharType="end"/>
        </w:r>
      </w:hyperlink>
    </w:p>
    <w:p w14:paraId="3617546E" w14:textId="78B73DDF" w:rsidR="00184A8B" w:rsidRDefault="002D1EF4">
      <w:pPr>
        <w:pStyle w:val="12"/>
        <w:tabs>
          <w:tab w:val="right" w:leader="dot" w:pos="10196"/>
        </w:tabs>
        <w:rPr>
          <w:rFonts w:eastAsiaTheme="minorEastAsia" w:cstheme="minorBidi"/>
          <w:b w:val="0"/>
          <w:bCs w:val="0"/>
          <w:i w:val="0"/>
          <w:iCs w:val="0"/>
          <w:noProof/>
          <w:sz w:val="22"/>
          <w:szCs w:val="22"/>
        </w:rPr>
      </w:pPr>
      <w:hyperlink w:anchor="_Toc65148108" w:history="1">
        <w:r w:rsidR="00184A8B" w:rsidRPr="00D70372">
          <w:rPr>
            <w:rStyle w:val="a4"/>
            <w:rFonts w:eastAsia="MS Mincho"/>
            <w:noProof/>
            <w:kern w:val="32"/>
            <w:lang w:eastAsia="x-none"/>
          </w:rPr>
          <w:t>Спецификация представлена в отдельном файле «ТЗ – Спецификация».</w:t>
        </w:r>
        <w:r w:rsidR="00184A8B">
          <w:rPr>
            <w:noProof/>
            <w:webHidden/>
          </w:rPr>
          <w:tab/>
        </w:r>
        <w:r w:rsidR="00184A8B">
          <w:rPr>
            <w:noProof/>
            <w:webHidden/>
          </w:rPr>
          <w:fldChar w:fldCharType="begin"/>
        </w:r>
        <w:r w:rsidR="00184A8B">
          <w:rPr>
            <w:noProof/>
            <w:webHidden/>
          </w:rPr>
          <w:instrText xml:space="preserve"> PAGEREF _Toc65148108 \h </w:instrText>
        </w:r>
        <w:r w:rsidR="00184A8B">
          <w:rPr>
            <w:noProof/>
            <w:webHidden/>
          </w:rPr>
        </w:r>
        <w:r w:rsidR="00184A8B">
          <w:rPr>
            <w:noProof/>
            <w:webHidden/>
          </w:rPr>
          <w:fldChar w:fldCharType="separate"/>
        </w:r>
        <w:r w:rsidR="00DC27FE">
          <w:rPr>
            <w:noProof/>
            <w:webHidden/>
          </w:rPr>
          <w:t>39</w:t>
        </w:r>
        <w:r w:rsidR="00184A8B">
          <w:rPr>
            <w:noProof/>
            <w:webHidden/>
          </w:rPr>
          <w:fldChar w:fldCharType="end"/>
        </w:r>
      </w:hyperlink>
    </w:p>
    <w:p w14:paraId="380EE138" w14:textId="71939589" w:rsidR="00184A8B" w:rsidRDefault="002D1EF4">
      <w:pPr>
        <w:pStyle w:val="12"/>
        <w:tabs>
          <w:tab w:val="right" w:leader="dot" w:pos="10196"/>
        </w:tabs>
        <w:rPr>
          <w:rFonts w:eastAsiaTheme="minorEastAsia" w:cstheme="minorBidi"/>
          <w:b w:val="0"/>
          <w:bCs w:val="0"/>
          <w:i w:val="0"/>
          <w:iCs w:val="0"/>
          <w:noProof/>
          <w:sz w:val="22"/>
          <w:szCs w:val="22"/>
        </w:rPr>
      </w:pPr>
      <w:hyperlink w:anchor="_Toc65148109" w:history="1">
        <w:r w:rsidR="00184A8B" w:rsidRPr="00D70372">
          <w:rPr>
            <w:rStyle w:val="a4"/>
            <w:rFonts w:ascii="Times New Roman" w:eastAsia="MS Mincho" w:hAnsi="Times New Roman"/>
            <w:noProof/>
            <w:kern w:val="32"/>
            <w:lang w:val="x-none" w:eastAsia="x-none"/>
          </w:rPr>
          <w:t xml:space="preserve">РАЗДЕЛ V. </w:t>
        </w:r>
        <w:r w:rsidR="00184A8B" w:rsidRPr="00D70372">
          <w:rPr>
            <w:rStyle w:val="a4"/>
            <w:rFonts w:ascii="Times New Roman" w:eastAsia="MS Mincho" w:hAnsi="Times New Roman"/>
            <w:noProof/>
            <w:kern w:val="32"/>
            <w:lang w:eastAsia="x-none"/>
          </w:rPr>
          <w:t>ПРОЕКТ ДОГОВОРА</w:t>
        </w:r>
        <w:r w:rsidR="00184A8B">
          <w:rPr>
            <w:noProof/>
            <w:webHidden/>
          </w:rPr>
          <w:tab/>
        </w:r>
        <w:r w:rsidR="00184A8B">
          <w:rPr>
            <w:noProof/>
            <w:webHidden/>
          </w:rPr>
          <w:fldChar w:fldCharType="begin"/>
        </w:r>
        <w:r w:rsidR="00184A8B">
          <w:rPr>
            <w:noProof/>
            <w:webHidden/>
          </w:rPr>
          <w:instrText xml:space="preserve"> PAGEREF _Toc65148109 \h </w:instrText>
        </w:r>
        <w:r w:rsidR="00184A8B">
          <w:rPr>
            <w:noProof/>
            <w:webHidden/>
          </w:rPr>
        </w:r>
        <w:r w:rsidR="00184A8B">
          <w:rPr>
            <w:noProof/>
            <w:webHidden/>
          </w:rPr>
          <w:fldChar w:fldCharType="separate"/>
        </w:r>
        <w:r w:rsidR="00DC27FE">
          <w:rPr>
            <w:noProof/>
            <w:webHidden/>
          </w:rPr>
          <w:t>40</w:t>
        </w:r>
        <w:r w:rsidR="00184A8B">
          <w:rPr>
            <w:noProof/>
            <w:webHidden/>
          </w:rPr>
          <w:fldChar w:fldCharType="end"/>
        </w:r>
      </w:hyperlink>
    </w:p>
    <w:p w14:paraId="53A194D0" w14:textId="4B1DBCD2"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65148062"/>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6" w:name="_Toc54336087"/>
      <w:bookmarkStart w:id="7" w:name="_Toc65148063"/>
      <w:r>
        <w:rPr>
          <w:rFonts w:ascii="Times New Roman" w:hAnsi="Times New Roman"/>
          <w:color w:val="auto"/>
        </w:rPr>
        <w:t>Термины и определения</w:t>
      </w:r>
      <w:bookmarkEnd w:id="6"/>
      <w:bookmarkEnd w:id="7"/>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6E439A25"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DC27FE">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3F7A8458"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DC27FE">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2D1EF4"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19E7257E"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DC27FE">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10" w:name="_Toc37260737"/>
      <w:bookmarkStart w:id="11" w:name="_Toc54336088"/>
      <w:bookmarkStart w:id="12" w:name="_Toc65148064"/>
      <w:r w:rsidRPr="000716ED">
        <w:rPr>
          <w:rFonts w:ascii="Times New Roman" w:hAnsi="Times New Roman"/>
          <w:color w:val="auto"/>
          <w:sz w:val="28"/>
        </w:rPr>
        <w:lastRenderedPageBreak/>
        <w:t>2. ОБЩИЕ ПОЛОЖЕНИЯ</w:t>
      </w:r>
      <w:bookmarkEnd w:id="10"/>
      <w:bookmarkEnd w:id="11"/>
      <w:bookmarkEnd w:id="12"/>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65148065"/>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3A19ECC" w14:textId="5111428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DC27FE">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DC27FE">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9"/>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2A84B82A"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DC27FE">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20"/>
    </w:p>
    <w:p w14:paraId="30EBF3A7" w14:textId="6D956501"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1"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DC27FE">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1"/>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65148066"/>
      <w:r w:rsidRPr="000716ED">
        <w:rPr>
          <w:b/>
        </w:rPr>
        <w:t>Правовая основа закупки</w:t>
      </w:r>
      <w:bookmarkEnd w:id="16"/>
      <w:bookmarkEnd w:id="17"/>
      <w:bookmarkEnd w:id="22"/>
      <w:bookmarkEnd w:id="23"/>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8"/>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65148067"/>
      <w:bookmarkStart w:id="28" w:name="_Toc23149534"/>
      <w:r w:rsidRPr="00F048D3">
        <w:rPr>
          <w:b/>
        </w:rPr>
        <w:t xml:space="preserve">Информационное обеспечение </w:t>
      </w:r>
      <w:bookmarkEnd w:id="24"/>
      <w:bookmarkEnd w:id="25"/>
      <w:r>
        <w:rPr>
          <w:b/>
        </w:rPr>
        <w:t>закупки</w:t>
      </w:r>
      <w:bookmarkEnd w:id="26"/>
      <w:bookmarkEnd w:id="27"/>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5" w:name="_Toc54336092"/>
      <w:bookmarkStart w:id="36" w:name="_Toc65148068"/>
      <w:bookmarkStart w:id="37" w:name="_Toc521347980"/>
      <w:bookmarkStart w:id="38" w:name="_Toc19698400"/>
      <w:bookmarkStart w:id="39" w:name="_Toc37260743"/>
      <w:bookmarkStart w:id="40"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5"/>
      <w:bookmarkEnd w:id="36"/>
    </w:p>
    <w:p w14:paraId="2D98A894" w14:textId="77777777" w:rsidR="00736CCA"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65148069"/>
      <w:bookmarkStart w:id="42" w:name="_Toc54336093"/>
      <w:bookmarkEnd w:id="41"/>
    </w:p>
    <w:p w14:paraId="0D619A7B" w14:textId="0B2149FA" w:rsidR="00FF65C4" w:rsidRPr="00E504BE" w:rsidRDefault="007428EE" w:rsidP="00736CCA">
      <w:pPr>
        <w:pStyle w:val="ae"/>
        <w:keepNext/>
        <w:tabs>
          <w:tab w:val="num" w:pos="4330"/>
        </w:tabs>
        <w:spacing w:before="120" w:beforeAutospacing="0" w:after="120" w:afterAutospacing="0"/>
        <w:ind w:left="1069"/>
        <w:jc w:val="both"/>
        <w:outlineLvl w:val="1"/>
        <w:rPr>
          <w:b/>
        </w:rPr>
      </w:pPr>
      <w:bookmarkStart w:id="43" w:name="_Toc65148070"/>
      <w:r>
        <w:rPr>
          <w:b/>
        </w:rPr>
        <w:t xml:space="preserve">3.1. </w:t>
      </w:r>
      <w:r w:rsidR="00FF65C4">
        <w:rPr>
          <w:b/>
        </w:rPr>
        <w:t>Участ</w:t>
      </w:r>
      <w:bookmarkEnd w:id="37"/>
      <w:bookmarkEnd w:id="38"/>
      <w:bookmarkEnd w:id="39"/>
      <w:bookmarkEnd w:id="42"/>
      <w:r w:rsidR="00FF65C4">
        <w:rPr>
          <w:b/>
        </w:rPr>
        <w:t>ие в закупке</w:t>
      </w:r>
      <w:bookmarkEnd w:id="43"/>
      <w:r w:rsidR="00FF65C4"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65148071"/>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24E61245" w14:textId="6393B811"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DC27FE">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DC27FE">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2"/>
    </w:p>
    <w:p w14:paraId="2957B151" w14:textId="441A91E2"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3"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DC27FE">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3"/>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65148072"/>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31DFC4D5"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DC27FE">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65148073"/>
      <w:r w:rsidRPr="00A937B6">
        <w:rPr>
          <w:b/>
        </w:rPr>
        <w:t xml:space="preserve">Расходы на участие в </w:t>
      </w:r>
      <w:bookmarkEnd w:id="58"/>
      <w:r>
        <w:rPr>
          <w:b/>
        </w:rPr>
        <w:t>закупке</w:t>
      </w:r>
      <w:bookmarkEnd w:id="59"/>
      <w:bookmarkEnd w:id="60"/>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1" w:name="_Toc54336097"/>
      <w:bookmarkStart w:id="62" w:name="_Toc65148074"/>
      <w:r w:rsidRPr="004F7270">
        <w:rPr>
          <w:b/>
          <w:sz w:val="28"/>
        </w:rPr>
        <w:t xml:space="preserve">ПОРЯДОК </w:t>
      </w:r>
      <w:r>
        <w:rPr>
          <w:b/>
          <w:sz w:val="28"/>
        </w:rPr>
        <w:t>ПРЕДОСТАВЛЕНИЯ РАЗЪЯСНЕНИЙ, ИЗМЕНЕНИЯ ИЗВЕЩЕНИЯ, ПОРЯДОК ОТМЕНЫ ЗАКУПКИ</w:t>
      </w:r>
      <w:bookmarkEnd w:id="61"/>
      <w:bookmarkEnd w:id="62"/>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3" w:name="_Toc65148075"/>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36831BF5"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5"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DC27FE">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5"/>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7D28354D" w14:textId="14C9AF01"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DC27FE">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7" w:name="_Toc65148076"/>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65148077"/>
      <w:r w:rsidRPr="007C03A3">
        <w:rPr>
          <w:b/>
        </w:rPr>
        <w:t xml:space="preserve">Порядок отмены </w:t>
      </w:r>
      <w:bookmarkEnd w:id="69"/>
      <w:r>
        <w:rPr>
          <w:b/>
        </w:rPr>
        <w:t>закупки</w:t>
      </w:r>
      <w:bookmarkEnd w:id="70"/>
      <w:bookmarkEnd w:id="71"/>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23C5E14F"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DC27FE">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3" w:name="_Toc8834857"/>
      <w:bookmarkStart w:id="74" w:name="_Toc54336101"/>
      <w:bookmarkStart w:id="75" w:name="_Toc65148078"/>
      <w:r w:rsidRPr="009E6B75">
        <w:rPr>
          <w:b/>
          <w:sz w:val="28"/>
        </w:rPr>
        <w:t>ТРЕБОВАНИЯ К СОДЕРЖАНИЮ, ФОРМЕ, ОФОРМЛЕНИЮ И</w:t>
      </w:r>
      <w:bookmarkStart w:id="76" w:name="_Toc8834858"/>
      <w:bookmarkEnd w:id="73"/>
      <w:r>
        <w:rPr>
          <w:b/>
          <w:sz w:val="28"/>
        </w:rPr>
        <w:t xml:space="preserve"> </w:t>
      </w:r>
      <w:r w:rsidRPr="009E6B75">
        <w:rPr>
          <w:b/>
          <w:sz w:val="28"/>
        </w:rPr>
        <w:t xml:space="preserve">СОСТАВУ ЗАЯВКИ НА УЧАСТИЕ В </w:t>
      </w:r>
      <w:bookmarkEnd w:id="76"/>
      <w:r>
        <w:rPr>
          <w:b/>
          <w:sz w:val="28"/>
        </w:rPr>
        <w:t>ЗАКУПКЕ</w:t>
      </w:r>
      <w:bookmarkEnd w:id="74"/>
      <w:bookmarkEnd w:id="75"/>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65148079"/>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65148080"/>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65148081"/>
      <w:r>
        <w:rPr>
          <w:b/>
        </w:rPr>
        <w:lastRenderedPageBreak/>
        <w:t>Валюта з</w:t>
      </w:r>
      <w:r w:rsidRPr="0079299A">
        <w:rPr>
          <w:b/>
        </w:rPr>
        <w:t xml:space="preserve">аявки на участие в </w:t>
      </w:r>
      <w:bookmarkEnd w:id="91"/>
      <w:r>
        <w:rPr>
          <w:b/>
        </w:rPr>
        <w:t>закупке</w:t>
      </w:r>
      <w:bookmarkEnd w:id="92"/>
      <w:bookmarkEnd w:id="93"/>
      <w:bookmarkEnd w:id="94"/>
    </w:p>
    <w:p w14:paraId="425530DC" w14:textId="10EB0F69"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DC27FE">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6514808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60931A53" w14:textId="11FAE58A"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DC27FE">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0665CA9B" w14:textId="1E5780BE"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DC27FE">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65148083"/>
      <w:bookmarkStart w:id="104" w:name="_Hlk528068221"/>
      <w:r w:rsidRPr="00D65A01">
        <w:rPr>
          <w:b/>
        </w:rPr>
        <w:t>Требования к ценовому предложению</w:t>
      </w:r>
      <w:bookmarkEnd w:id="99"/>
      <w:bookmarkEnd w:id="100"/>
      <w:bookmarkEnd w:id="101"/>
      <w:bookmarkEnd w:id="102"/>
      <w:bookmarkEnd w:id="103"/>
    </w:p>
    <w:bookmarkEnd w:id="104"/>
    <w:p w14:paraId="4E836F1A" w14:textId="057F51C2"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DC27FE">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69F55C9B"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DC27FE">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5" w:name="_Toc65148084"/>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6" w:name="_Toc8834865"/>
      <w:bookmarkStart w:id="107" w:name="_Toc54336108"/>
      <w:bookmarkStart w:id="108" w:name="_Toc65148085"/>
      <w:bookmarkEnd w:id="40"/>
      <w:r w:rsidRPr="006542E8">
        <w:rPr>
          <w:b/>
          <w:sz w:val="28"/>
        </w:rPr>
        <w:t>ПОРЯДОК ПОДАЧИ ЗАЯВОК</w:t>
      </w:r>
      <w:bookmarkEnd w:id="106"/>
      <w:bookmarkEnd w:id="107"/>
      <w:bookmarkEnd w:id="108"/>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65148086"/>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606ADDB5"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DC27FE">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65841DCF"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DC27FE">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456225AD"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DC27FE">
        <w:rPr>
          <w:bCs/>
        </w:rPr>
        <w:t>12</w:t>
      </w:r>
      <w:r>
        <w:rPr>
          <w:bCs/>
        </w:rPr>
        <w:fldChar w:fldCharType="end"/>
      </w:r>
      <w:r>
        <w:rPr>
          <w:bCs/>
        </w:rPr>
        <w:t xml:space="preserve"> </w:t>
      </w:r>
      <w:bookmarkStart w:id="114"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4"/>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125673"/>
      <w:bookmarkStart w:id="118" w:name="_Toc65148087"/>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4DD38E82"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DC27FE">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DC27FE">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9"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9"/>
    </w:p>
    <w:p w14:paraId="6BD4DCCA" w14:textId="01F79ED9"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DC27FE">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20"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20"/>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3E792A7C"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21"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DC27FE">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DC27FE">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1"/>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68"/>
      <w:bookmarkStart w:id="123" w:name="_Toc54336111"/>
      <w:bookmarkStart w:id="124" w:name="_Toc65148088"/>
      <w:r w:rsidRPr="00D65C38">
        <w:rPr>
          <w:b/>
        </w:rPr>
        <w:t xml:space="preserve">Порядок внесения изменений или порядок отзыва </w:t>
      </w:r>
      <w:r>
        <w:rPr>
          <w:b/>
        </w:rPr>
        <w:t>заявок</w:t>
      </w:r>
      <w:bookmarkEnd w:id="122"/>
      <w:bookmarkEnd w:id="123"/>
      <w:bookmarkEnd w:id="124"/>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5" w:name="_Toc37260778"/>
      <w:bookmarkStart w:id="126" w:name="_Toc54336112"/>
      <w:bookmarkStart w:id="127" w:name="_Toc65148089"/>
      <w:bookmarkStart w:id="128" w:name="_Hlk533421633"/>
      <w:bookmarkStart w:id="129" w:name="_Hlk528068349"/>
      <w:bookmarkStart w:id="130" w:name="_Hlk528751296"/>
      <w:r w:rsidRPr="000114D8">
        <w:rPr>
          <w:b/>
          <w:sz w:val="28"/>
        </w:rPr>
        <w:t>ПОРЯДОК РАССМОТРЕНИЯ</w:t>
      </w:r>
      <w:bookmarkEnd w:id="125"/>
      <w:r>
        <w:rPr>
          <w:b/>
          <w:sz w:val="28"/>
        </w:rPr>
        <w:t xml:space="preserve">, ОЦЕНКИ И СОПОСТАВЛЕНИЯ </w:t>
      </w:r>
      <w:r w:rsidRPr="000114D8">
        <w:rPr>
          <w:b/>
          <w:sz w:val="28"/>
        </w:rPr>
        <w:t>ЗАЯВОК</w:t>
      </w:r>
      <w:r>
        <w:rPr>
          <w:b/>
          <w:sz w:val="28"/>
        </w:rPr>
        <w:t>, ПОДВЕДЕНИЕ ИТОГОВ ЗАКУПКИ</w:t>
      </w:r>
      <w:bookmarkEnd w:id="126"/>
      <w:bookmarkEnd w:id="127"/>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65148090"/>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6F3D71D9" w14:textId="767C4CDC" w:rsidR="00FF65C4" w:rsidRDefault="00FF65C4" w:rsidP="00FF65C4">
      <w:pPr>
        <w:numPr>
          <w:ilvl w:val="2"/>
          <w:numId w:val="4"/>
        </w:numPr>
        <w:tabs>
          <w:tab w:val="num" w:pos="960"/>
        </w:tabs>
        <w:overflowPunct w:val="0"/>
        <w:autoSpaceDE w:val="0"/>
        <w:autoSpaceDN w:val="0"/>
        <w:adjustRightInd w:val="0"/>
        <w:ind w:left="0" w:firstLine="709"/>
        <w:jc w:val="both"/>
      </w:pPr>
      <w:bookmarkStart w:id="135" w:name="_Ref57126151"/>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DC27FE">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5"/>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39"/>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64936E75"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DC27FE">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DC27FE">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DC27FE">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DC27FE">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DC27FE">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5CC335D1"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DC27FE">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2B44C189" w14:textId="10F1C390"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DC27FE">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DC27FE">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65148091"/>
      <w:bookmarkStart w:id="149" w:name="пункт72"/>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bookmarkEnd w:id="149"/>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65148092"/>
      <w:bookmarkEnd w:id="136"/>
      <w:bookmarkEnd w:id="137"/>
      <w:r w:rsidRPr="00DC63F1">
        <w:rPr>
          <w:b/>
        </w:rPr>
        <w:t>Преддоговорные переговоры</w:t>
      </w:r>
      <w:bookmarkEnd w:id="150"/>
      <w:bookmarkEnd w:id="151"/>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5345B053" w:rsidR="00FF65C4" w:rsidRDefault="00FF65C4" w:rsidP="00FF65C4">
      <w:pPr>
        <w:numPr>
          <w:ilvl w:val="2"/>
          <w:numId w:val="4"/>
        </w:numPr>
        <w:overflowPunct w:val="0"/>
        <w:autoSpaceDE w:val="0"/>
        <w:autoSpaceDN w:val="0"/>
        <w:adjustRightInd w:val="0"/>
        <w:ind w:left="0" w:firstLine="709"/>
        <w:jc w:val="both"/>
      </w:pPr>
      <w:r w:rsidRPr="00143E28">
        <w:lastRenderedPageBreak/>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DC27FE">
        <w:t>7.3.2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7" w:name="_Toc54336118"/>
      <w:bookmarkStart w:id="158" w:name="_Toc65148093"/>
      <w:bookmarkEnd w:id="134"/>
      <w:r w:rsidRPr="00872B5C">
        <w:rPr>
          <w:b/>
          <w:sz w:val="28"/>
        </w:rPr>
        <w:t>ЗАКЛЮЧЕНИ</w:t>
      </w:r>
      <w:r>
        <w:rPr>
          <w:b/>
          <w:sz w:val="28"/>
        </w:rPr>
        <w:t>Е</w:t>
      </w:r>
      <w:r w:rsidRPr="00872B5C">
        <w:rPr>
          <w:b/>
          <w:sz w:val="28"/>
        </w:rPr>
        <w:t xml:space="preserve"> ДОГОВОРА</w:t>
      </w:r>
      <w:bookmarkEnd w:id="157"/>
      <w:bookmarkEnd w:id="158"/>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65148094"/>
      <w:r>
        <w:rPr>
          <w:b/>
        </w:rPr>
        <w:t>Порядок заключения договора</w:t>
      </w:r>
      <w:bookmarkEnd w:id="159"/>
      <w:bookmarkEnd w:id="160"/>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Hlk61456789"/>
      <w:bookmarkStart w:id="162"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7117768"/>
      <w:bookmarkEnd w:id="161"/>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3"/>
    </w:p>
    <w:p w14:paraId="13BBCCF1" w14:textId="58D6F755" w:rsidR="00FF65C4" w:rsidRDefault="00FF65C4" w:rsidP="00FF65C4">
      <w:pPr>
        <w:numPr>
          <w:ilvl w:val="2"/>
          <w:numId w:val="4"/>
        </w:numPr>
        <w:tabs>
          <w:tab w:val="num" w:pos="1134"/>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_Ref57117768 \r \h </w:instrText>
      </w:r>
      <w:r>
        <w:fldChar w:fldCharType="separate"/>
      </w:r>
      <w:r w:rsidR="00DC27FE">
        <w:t>8.1.3</w:t>
      </w:r>
      <w:r>
        <w:fldChar w:fldCharType="end"/>
      </w:r>
      <w:r>
        <w:t xml:space="preserve"> настоящего раздела, могут быть увеличены в следующих случаях:</w:t>
      </w:r>
      <w:bookmarkEnd w:id="164"/>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7FA3DCF3"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DC27FE">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размещает на ЭТП проект договора, не подписанный со стороны Заказчика.</w:t>
      </w:r>
      <w:bookmarkEnd w:id="165"/>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6" w:name="_Ref55290554"/>
      <w:r>
        <w:t>Участник, с которым заключается договор, обязан разместить на ЭТП вместе договором следующие документы:</w:t>
      </w:r>
      <w:bookmarkEnd w:id="166"/>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578BBC17" w14:textId="42FAE26E"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DC27FE">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DC27FE">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DC27FE">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3D131F79"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DC27FE">
        <w:t>8.1.9</w:t>
      </w:r>
      <w:r>
        <w:fldChar w:fldCharType="end"/>
      </w:r>
      <w:r>
        <w:t xml:space="preserve"> настоящего раздела.</w:t>
      </w:r>
    </w:p>
    <w:p w14:paraId="314A50BA" w14:textId="4121EEF4" w:rsidR="00FF65C4" w:rsidRDefault="00FF65C4" w:rsidP="00FF65C4">
      <w:pPr>
        <w:numPr>
          <w:ilvl w:val="2"/>
          <w:numId w:val="4"/>
        </w:numPr>
        <w:tabs>
          <w:tab w:val="num" w:pos="851"/>
        </w:tabs>
        <w:overflowPunct w:val="0"/>
        <w:autoSpaceDE w:val="0"/>
        <w:autoSpaceDN w:val="0"/>
        <w:adjustRightInd w:val="0"/>
        <w:ind w:left="0" w:firstLine="709"/>
        <w:jc w:val="both"/>
      </w:pPr>
      <w:bookmarkStart w:id="168"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DC27FE">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65148095"/>
      <w:bookmarkEnd w:id="162"/>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75B0739A"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DC27FE">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DC27FE">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4CEA434A"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DC27FE">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65148096"/>
      <w:r w:rsidRPr="00745655">
        <w:rPr>
          <w:b/>
        </w:rPr>
        <w:t>Антидемпинговые меры</w:t>
      </w:r>
      <w:bookmarkEnd w:id="171"/>
      <w:bookmarkEnd w:id="172"/>
      <w:bookmarkEnd w:id="173"/>
      <w:bookmarkEnd w:id="174"/>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5"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5"/>
    </w:p>
    <w:p w14:paraId="03EC923B" w14:textId="57B79529"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DC27F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3"/>
      <w:bookmarkStart w:id="177" w:name="_Ref57125715"/>
      <w:bookmarkStart w:id="178" w:name="_Toc65148097"/>
      <w:r>
        <w:rPr>
          <w:b/>
        </w:rPr>
        <w:t>Обеспечение исполнения договора</w:t>
      </w:r>
      <w:bookmarkEnd w:id="176"/>
      <w:bookmarkEnd w:id="177"/>
      <w:bookmarkEnd w:id="178"/>
    </w:p>
    <w:p w14:paraId="18E1394B" w14:textId="536C569A"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DC27F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DC27F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750A1796"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DC27FE">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9"/>
      <w:r w:rsidRPr="00872B5C">
        <w:t xml:space="preserve"> </w:t>
      </w:r>
    </w:p>
    <w:p w14:paraId="57E11651" w14:textId="3D724F60"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DC27F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122096C" w14:textId="122ABB1D"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DC27F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203D4D57"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DC27FE">
        <w:t>8.4.2</w:t>
      </w:r>
      <w:r>
        <w:fldChar w:fldCharType="end"/>
      </w:r>
      <w:r>
        <w:t xml:space="preserve"> – п. </w:t>
      </w:r>
      <w:r>
        <w:fldChar w:fldCharType="begin"/>
      </w:r>
      <w:r>
        <w:instrText xml:space="preserve"> REF _Ref55322706 \r \h </w:instrText>
      </w:r>
      <w:r>
        <w:fldChar w:fldCharType="separate"/>
      </w:r>
      <w:r w:rsidR="00DC27FE">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DC27F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81"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1"/>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6514809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4"/>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5" w:name="_Ref57125444"/>
      <w:r w:rsidRPr="00475B1F">
        <w:rPr>
          <w:spacing w:val="-6"/>
        </w:rPr>
        <w:t>Под уклонением от заключения договора понимаются действия лица, с которым заключается договор:</w:t>
      </w:r>
      <w:bookmarkEnd w:id="185"/>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4E57886D"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DC27FE">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65148099"/>
      <w:r w:rsidRPr="00B33F08">
        <w:rPr>
          <w:b/>
        </w:rPr>
        <w:t>Каналы связи, по которым можно сообщить о фактах злоупотребления при проведении закупки</w:t>
      </w:r>
      <w:bookmarkEnd w:id="187"/>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65148100"/>
      <w:bookmarkEnd w:id="129"/>
      <w:bookmarkEnd w:id="130"/>
      <w:bookmarkEnd w:id="188"/>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1" w:name="_2.1._Общие_сведения"/>
            <w:bookmarkEnd w:id="191"/>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Данилова Татьяна Владимировна</w:t>
            </w:r>
          </w:p>
          <w:p w14:paraId="39D340A5"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 xml:space="preserve">тел. + 7 (347) 221-59-64, </w:t>
            </w:r>
            <w:r w:rsidRPr="00D45B51">
              <w:rPr>
                <w:rFonts w:eastAsia="Calibri"/>
                <w:bCs/>
                <w:color w:val="000000"/>
                <w:lang w:val="en-US" w:eastAsia="en-US"/>
              </w:rPr>
              <w:t>e</w:t>
            </w:r>
            <w:r w:rsidRPr="00D45B51">
              <w:rPr>
                <w:rFonts w:eastAsia="Calibri"/>
                <w:bCs/>
                <w:color w:val="000000"/>
                <w:lang w:eastAsia="en-US"/>
              </w:rPr>
              <w:t>-</w:t>
            </w:r>
            <w:r w:rsidRPr="00D45B51">
              <w:rPr>
                <w:rFonts w:eastAsia="Calibri"/>
                <w:bCs/>
                <w:color w:val="000000"/>
                <w:lang w:val="en-US" w:eastAsia="en-US"/>
              </w:rPr>
              <w:t>mail</w:t>
            </w:r>
            <w:r w:rsidRPr="00D45B51">
              <w:rPr>
                <w:rFonts w:eastAsia="Calibri"/>
                <w:bCs/>
                <w:color w:val="000000"/>
                <w:lang w:eastAsia="en-US"/>
              </w:rPr>
              <w:t xml:space="preserve">: </w:t>
            </w:r>
            <w:hyperlink r:id="rId27" w:history="1">
              <w:r w:rsidRPr="00D45B51">
                <w:rPr>
                  <w:rFonts w:eastAsia="Calibri"/>
                  <w:bCs/>
                  <w:color w:val="0000FF"/>
                  <w:u w:val="single"/>
                  <w:lang w:val="en-US" w:eastAsia="en-US"/>
                </w:rPr>
                <w:t>ouz</w:t>
              </w:r>
              <w:r w:rsidRPr="00D45B51">
                <w:rPr>
                  <w:rFonts w:eastAsia="Calibri"/>
                  <w:bCs/>
                  <w:color w:val="0000FF"/>
                  <w:u w:val="single"/>
                  <w:lang w:eastAsia="en-US"/>
                </w:rPr>
                <w:t>@</w:t>
              </w:r>
              <w:r w:rsidRPr="00D45B51">
                <w:rPr>
                  <w:rFonts w:eastAsia="Calibri"/>
                  <w:bCs/>
                  <w:color w:val="0000FF"/>
                  <w:u w:val="single"/>
                  <w:lang w:val="en-US" w:eastAsia="en-US"/>
                </w:rPr>
                <w:t>bashtel</w:t>
              </w:r>
              <w:r w:rsidRPr="00D45B51">
                <w:rPr>
                  <w:rFonts w:eastAsia="Calibri"/>
                  <w:bCs/>
                  <w:color w:val="0000FF"/>
                  <w:u w:val="single"/>
                  <w:lang w:eastAsia="en-US"/>
                </w:rPr>
                <w:t>.</w:t>
              </w:r>
              <w:r w:rsidRPr="00D45B51">
                <w:rPr>
                  <w:rFonts w:eastAsia="Calibri"/>
                  <w:bCs/>
                  <w:color w:val="0000FF"/>
                  <w:u w:val="single"/>
                  <w:lang w:val="en-US" w:eastAsia="en-US"/>
                </w:rPr>
                <w:t>ru</w:t>
              </w:r>
            </w:hyperlink>
          </w:p>
          <w:p w14:paraId="2FB2C922" w14:textId="77777777" w:rsidR="00FF65C4" w:rsidRPr="00C7684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33CF08C0" w14:textId="77777777" w:rsidR="00A84987" w:rsidRPr="00A84987" w:rsidRDefault="00A84987" w:rsidP="00A84987">
            <w:pPr>
              <w:autoSpaceDE w:val="0"/>
              <w:autoSpaceDN w:val="0"/>
              <w:adjustRightInd w:val="0"/>
              <w:jc w:val="both"/>
              <w:rPr>
                <w:rFonts w:eastAsia="Calibri"/>
                <w:bCs/>
                <w:color w:val="000000"/>
                <w:lang w:eastAsia="en-US"/>
              </w:rPr>
            </w:pPr>
            <w:r w:rsidRPr="00A84987">
              <w:rPr>
                <w:rFonts w:eastAsia="Calibri"/>
                <w:bCs/>
                <w:color w:val="000000"/>
                <w:lang w:eastAsia="en-US"/>
              </w:rPr>
              <w:t>Семенов Алексей Игоревич,</w:t>
            </w:r>
          </w:p>
          <w:p w14:paraId="288F79A7" w14:textId="77777777" w:rsidR="00A84987" w:rsidRPr="00A84987" w:rsidRDefault="00A84987" w:rsidP="00A84987">
            <w:pPr>
              <w:autoSpaceDE w:val="0"/>
              <w:autoSpaceDN w:val="0"/>
              <w:adjustRightInd w:val="0"/>
              <w:rPr>
                <w:rFonts w:eastAsia="Calibri"/>
                <w:bCs/>
                <w:color w:val="000000"/>
                <w:lang w:eastAsia="en-US"/>
              </w:rPr>
            </w:pPr>
            <w:r w:rsidRPr="00A84987">
              <w:rPr>
                <w:rFonts w:eastAsia="Calibri"/>
                <w:bCs/>
                <w:color w:val="000000"/>
                <w:lang w:eastAsia="en-US"/>
              </w:rPr>
              <w:t xml:space="preserve">тел. + 7 (347) 221-57-57, </w:t>
            </w:r>
            <w:r w:rsidRPr="00A84987">
              <w:rPr>
                <w:rFonts w:eastAsia="Calibri"/>
                <w:bCs/>
                <w:color w:val="000000"/>
                <w:lang w:val="en-US" w:eastAsia="en-US"/>
              </w:rPr>
              <w:t>e</w:t>
            </w:r>
            <w:r w:rsidRPr="00A84987">
              <w:rPr>
                <w:rFonts w:eastAsia="Calibri"/>
                <w:bCs/>
                <w:color w:val="000000"/>
                <w:lang w:eastAsia="en-US"/>
              </w:rPr>
              <w:t>-</w:t>
            </w:r>
            <w:r w:rsidRPr="00A84987">
              <w:rPr>
                <w:rFonts w:eastAsia="Calibri"/>
                <w:bCs/>
                <w:color w:val="000000"/>
                <w:lang w:val="en-US" w:eastAsia="en-US"/>
              </w:rPr>
              <w:t>mail</w:t>
            </w:r>
            <w:r w:rsidRPr="00A84987">
              <w:rPr>
                <w:rFonts w:eastAsia="Calibri"/>
                <w:bCs/>
                <w:color w:val="000000"/>
                <w:lang w:eastAsia="en-US"/>
              </w:rPr>
              <w:t xml:space="preserve">: </w:t>
            </w:r>
            <w:hyperlink r:id="rId28" w:history="1">
              <w:r w:rsidRPr="00A84987">
                <w:rPr>
                  <w:rFonts w:eastAsia="Calibri"/>
                  <w:bCs/>
                  <w:color w:val="0000FF"/>
                  <w:u w:val="single"/>
                  <w:lang w:val="en-US" w:eastAsia="en-US"/>
                </w:rPr>
                <w:t>a</w:t>
              </w:r>
              <w:r w:rsidRPr="00A84987">
                <w:rPr>
                  <w:rFonts w:eastAsia="Calibri"/>
                  <w:bCs/>
                  <w:color w:val="0000FF"/>
                  <w:u w:val="single"/>
                  <w:lang w:eastAsia="en-US"/>
                </w:rPr>
                <w:t>.</w:t>
              </w:r>
              <w:r w:rsidRPr="00A84987">
                <w:rPr>
                  <w:rFonts w:eastAsia="Calibri"/>
                  <w:bCs/>
                  <w:color w:val="0000FF"/>
                  <w:u w:val="single"/>
                  <w:lang w:val="en-US" w:eastAsia="en-US"/>
                </w:rPr>
                <w:t>semenov</w:t>
              </w:r>
              <w:r w:rsidRPr="00A84987">
                <w:rPr>
                  <w:rFonts w:eastAsia="Calibri"/>
                  <w:bCs/>
                  <w:color w:val="0000FF"/>
                  <w:u w:val="single"/>
                  <w:lang w:eastAsia="en-US"/>
                </w:rPr>
                <w:t>@</w:t>
              </w:r>
              <w:r w:rsidRPr="00A84987">
                <w:rPr>
                  <w:rFonts w:eastAsia="Calibri"/>
                  <w:bCs/>
                  <w:color w:val="0000FF"/>
                  <w:u w:val="single"/>
                  <w:lang w:val="en-US" w:eastAsia="en-US"/>
                </w:rPr>
                <w:t>bashtel</w:t>
              </w:r>
              <w:r w:rsidRPr="00A84987">
                <w:rPr>
                  <w:rFonts w:eastAsia="Calibri"/>
                  <w:bCs/>
                  <w:color w:val="0000FF"/>
                  <w:u w:val="single"/>
                  <w:lang w:eastAsia="en-US"/>
                </w:rPr>
                <w:t>.</w:t>
              </w:r>
              <w:r w:rsidRPr="00A84987">
                <w:rPr>
                  <w:rFonts w:eastAsia="Calibri"/>
                  <w:bCs/>
                  <w:color w:val="0000FF"/>
                  <w:u w:val="single"/>
                  <w:lang w:val="en-US" w:eastAsia="en-US"/>
                </w:rPr>
                <w:t>ru</w:t>
              </w:r>
            </w:hyperlink>
          </w:p>
          <w:p w14:paraId="33B0CAEC" w14:textId="0681921D" w:rsidR="00FF65C4" w:rsidRPr="00C76848" w:rsidRDefault="00FF65C4"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622FC83D"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DC27FE">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4FC6F32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DC27FE">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37113F5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DC27FE">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1B212FF3" w14:textId="43B67BFE" w:rsidR="00FF65C4" w:rsidRDefault="00A84987" w:rsidP="00E07143">
            <w:pPr>
              <w:pStyle w:val="Default"/>
              <w:jc w:val="both"/>
              <w:rPr>
                <w:rFonts w:eastAsia="Times New Roman"/>
                <w:i/>
                <w:color w:val="FF0000"/>
                <w:sz w:val="22"/>
                <w:szCs w:val="22"/>
                <w:lang w:eastAsia="ru-RU"/>
              </w:rPr>
            </w:pPr>
            <w:r w:rsidRPr="00A84987">
              <w:rPr>
                <w:rFonts w:eastAsia="Times New Roman"/>
                <w:iCs/>
                <w:lang w:eastAsia="ru-RU"/>
              </w:rPr>
              <w:t>Ремонт и техническое обслуживание компьютерного оборудования и оргтехники</w:t>
            </w: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7C8F1854" w14:textId="77777777" w:rsidR="00FF65C4"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B5D3699" w14:textId="2BAF3B9F" w:rsidR="002278C4" w:rsidRPr="00327CC8" w:rsidRDefault="002278C4" w:rsidP="00E07143">
            <w:pPr>
              <w:keepNext/>
              <w:keepLines/>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3204523E" w14:textId="0D5FF88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DC27FE">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0BCFA430" w:rsidR="00FF65C4" w:rsidRDefault="00A84987" w:rsidP="00FF65C4">
            <w:pPr>
              <w:autoSpaceDE w:val="0"/>
              <w:autoSpaceDN w:val="0"/>
              <w:adjustRightInd w:val="0"/>
              <w:jc w:val="both"/>
              <w:rPr>
                <w:rFonts w:eastAsia="Calibri"/>
                <w:iCs/>
              </w:rPr>
            </w:pPr>
            <w:r w:rsidRPr="00A84987">
              <w:rPr>
                <w:rFonts w:eastAsia="Calibri"/>
                <w:iCs/>
              </w:rPr>
              <w:t>1</w:t>
            </w:r>
            <w:r>
              <w:rPr>
                <w:rFonts w:eastAsia="Calibri"/>
                <w:iCs/>
              </w:rPr>
              <w:t xml:space="preserve"> </w:t>
            </w:r>
            <w:r w:rsidRPr="00A84987">
              <w:rPr>
                <w:rFonts w:eastAsia="Calibri"/>
                <w:iCs/>
              </w:rPr>
              <w:t>440</w:t>
            </w:r>
            <w:r>
              <w:rPr>
                <w:rFonts w:eastAsia="Calibri"/>
                <w:iCs/>
              </w:rPr>
              <w:t xml:space="preserve"> </w:t>
            </w:r>
            <w:r w:rsidRPr="00A8498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 xml:space="preserve">Один </w:t>
            </w:r>
            <w:r w:rsidR="00FF65C4">
              <w:rPr>
                <w:rFonts w:eastAsia="Calibri"/>
                <w:iCs/>
              </w:rPr>
              <w:t>миллион</w:t>
            </w:r>
            <w:r>
              <w:rPr>
                <w:rFonts w:eastAsia="Calibri"/>
                <w:iCs/>
              </w:rPr>
              <w:t xml:space="preserve"> четыреста сорок тысяч</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5D3C1EEC" w:rsidR="00FF65C4" w:rsidRPr="00E55897" w:rsidRDefault="00FF65C4" w:rsidP="00FF65C4">
            <w:pPr>
              <w:autoSpaceDE w:val="0"/>
              <w:autoSpaceDN w:val="0"/>
              <w:adjustRightInd w:val="0"/>
              <w:jc w:val="both"/>
              <w:rPr>
                <w:rFonts w:eastAsia="Calibri"/>
                <w:iCs/>
              </w:rPr>
            </w:pPr>
            <w:r w:rsidRPr="00E55897">
              <w:rPr>
                <w:rFonts w:eastAsia="Calibri"/>
                <w:iCs/>
              </w:rPr>
              <w:t>В том числе НДС (20%)</w:t>
            </w:r>
            <w:r>
              <w:rPr>
                <w:rFonts w:eastAsia="Calibri"/>
                <w:iCs/>
              </w:rPr>
              <w:t xml:space="preserve"> </w:t>
            </w:r>
            <w:r w:rsidR="00A84987">
              <w:rPr>
                <w:rFonts w:eastAsia="Calibri"/>
                <w:iCs/>
              </w:rPr>
              <w:t>24</w:t>
            </w:r>
            <w:r w:rsidRPr="007A3147">
              <w:rPr>
                <w:rFonts w:eastAsia="Calibri"/>
                <w:iCs/>
              </w:rPr>
              <w:t>0</w:t>
            </w:r>
            <w:r>
              <w:rPr>
                <w:rFonts w:eastAsia="Calibri"/>
                <w:iCs/>
              </w:rPr>
              <w:t xml:space="preserve"> </w:t>
            </w:r>
            <w:r w:rsidRPr="007A3147">
              <w:rPr>
                <w:rFonts w:eastAsia="Calibri"/>
                <w:iCs/>
              </w:rPr>
              <w:t>000</w:t>
            </w:r>
            <w:r>
              <w:rPr>
                <w:rFonts w:eastAsia="Calibri"/>
                <w:iCs/>
              </w:rPr>
              <w:t>,00</w:t>
            </w:r>
            <w:r w:rsidRPr="006D038A">
              <w:rPr>
                <w:rFonts w:eastAsia="Calibri"/>
                <w:iCs/>
              </w:rPr>
              <w:t xml:space="preserve"> </w:t>
            </w:r>
            <w:r w:rsidRPr="00E55897">
              <w:rPr>
                <w:rFonts w:eastAsia="Calibri"/>
                <w:iCs/>
              </w:rPr>
              <w:t>(</w:t>
            </w:r>
            <w:r w:rsidR="00A84987">
              <w:rPr>
                <w:rFonts w:eastAsia="Calibri"/>
                <w:iCs/>
              </w:rPr>
              <w:t>Двести сорок тысяч</w:t>
            </w:r>
            <w:r w:rsidRPr="00E55897">
              <w:rPr>
                <w:rFonts w:eastAsia="Calibri"/>
                <w:iCs/>
              </w:rPr>
              <w:t xml:space="preserve">) рублей </w:t>
            </w:r>
            <w:r>
              <w:rPr>
                <w:rFonts w:eastAsia="Calibri"/>
                <w:iCs/>
              </w:rPr>
              <w:t>00</w:t>
            </w:r>
            <w:r w:rsidRPr="00E55897">
              <w:rPr>
                <w:rFonts w:eastAsia="Calibri"/>
                <w:iCs/>
              </w:rPr>
              <w:t xml:space="preserve"> копеек</w:t>
            </w:r>
          </w:p>
          <w:p w14:paraId="1210DFC2" w14:textId="77777777" w:rsidR="00FF65C4" w:rsidRPr="00E55897" w:rsidRDefault="00FF65C4" w:rsidP="00FF65C4">
            <w:pPr>
              <w:autoSpaceDE w:val="0"/>
              <w:autoSpaceDN w:val="0"/>
              <w:adjustRightInd w:val="0"/>
              <w:jc w:val="both"/>
              <w:rPr>
                <w:rFonts w:eastAsia="Calibri"/>
                <w:iCs/>
                <w:sz w:val="10"/>
                <w:szCs w:val="10"/>
              </w:rPr>
            </w:pPr>
          </w:p>
          <w:p w14:paraId="1F0D5CE6" w14:textId="75A2EEB7" w:rsidR="006A4757" w:rsidRDefault="00A84987" w:rsidP="00FF65C4">
            <w:pPr>
              <w:autoSpaceDE w:val="0"/>
              <w:autoSpaceDN w:val="0"/>
              <w:adjustRightInd w:val="0"/>
              <w:jc w:val="both"/>
              <w:rPr>
                <w:iCs/>
              </w:rPr>
            </w:pPr>
            <w:r>
              <w:rPr>
                <w:rFonts w:eastAsia="Calibri"/>
                <w:iCs/>
              </w:rPr>
              <w:t>1 2</w:t>
            </w:r>
            <w:r w:rsidR="00FF65C4" w:rsidRPr="00C0637E">
              <w:rPr>
                <w:rFonts w:eastAsia="Calibri"/>
                <w:iCs/>
              </w:rPr>
              <w:t>00</w:t>
            </w:r>
            <w:r w:rsidR="00FF65C4">
              <w:rPr>
                <w:rFonts w:eastAsia="Calibri"/>
                <w:iCs/>
              </w:rPr>
              <w:t xml:space="preserve"> </w:t>
            </w:r>
            <w:r w:rsidR="00FF65C4" w:rsidRPr="00C0637E">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Один миллион двести тысяч</w:t>
            </w:r>
            <w:r w:rsidR="00FF65C4" w:rsidRPr="00E55897">
              <w:rPr>
                <w:rFonts w:eastAsia="Calibri"/>
                <w:iCs/>
              </w:rPr>
              <w:t xml:space="preserve">) рублей </w:t>
            </w:r>
            <w:r w:rsidR="00FF65C4">
              <w:rPr>
                <w:rFonts w:eastAsia="Calibri"/>
                <w:iCs/>
              </w:rPr>
              <w:t>00</w:t>
            </w:r>
            <w:r w:rsidR="00FF65C4" w:rsidRPr="00E55897">
              <w:rPr>
                <w:rFonts w:eastAsia="Calibri"/>
                <w:iCs/>
              </w:rPr>
              <w:t xml:space="preserve"> копеек</w:t>
            </w:r>
            <w:r w:rsidR="00FF65C4" w:rsidRPr="00E55897">
              <w:rPr>
                <w:iCs/>
              </w:rPr>
              <w:t>, без учета НДС</w:t>
            </w:r>
          </w:p>
          <w:p w14:paraId="62572D66" w14:textId="77777777" w:rsidR="006A4757"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2278C4">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444BE93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DC27FE">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200" w:name="п7РАЗДЕЛАII"/>
            <w:bookmarkEnd w:id="200"/>
            <w:r w:rsidRPr="00327CC8">
              <w:rPr>
                <w:b/>
                <w:iCs/>
                <w:sz w:val="22"/>
                <w:szCs w:val="22"/>
              </w:rPr>
              <w:t>от № 1</w:t>
            </w:r>
          </w:p>
          <w:p w14:paraId="50D2A453" w14:textId="77777777" w:rsidR="00FF65C4" w:rsidRDefault="00FF65C4" w:rsidP="00E07143">
            <w:pPr>
              <w:keepNext/>
              <w:keepLines/>
              <w:jc w:val="both"/>
              <w:rPr>
                <w:sz w:val="22"/>
                <w:szCs w:val="22"/>
              </w:rPr>
            </w:pPr>
            <w:r w:rsidRPr="00327CC8">
              <w:rPr>
                <w:sz w:val="22"/>
                <w:szCs w:val="22"/>
              </w:rPr>
              <w:t>Не требуется</w:t>
            </w:r>
            <w:r>
              <w:rPr>
                <w:sz w:val="22"/>
                <w:szCs w:val="22"/>
              </w:rPr>
              <w:t>.</w:t>
            </w:r>
          </w:p>
          <w:p w14:paraId="72632112" w14:textId="1AEEA8E9" w:rsidR="002278C4" w:rsidRPr="00327CC8" w:rsidRDefault="002278C4" w:rsidP="00E07143">
            <w:pPr>
              <w:keepNext/>
              <w:keepLines/>
              <w:jc w:val="both"/>
              <w:rPr>
                <w:sz w:val="22"/>
                <w:szCs w:val="22"/>
              </w:rPr>
            </w:pP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2" w:name="пункт8"/>
            <w:bookmarkEnd w:id="202"/>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265B6470"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DC27FE">
              <w:rPr>
                <w:b/>
                <w:iCs/>
                <w:color w:val="000000" w:themeColor="text1"/>
                <w:sz w:val="22"/>
                <w:szCs w:val="22"/>
              </w:rPr>
              <w:t>8.1.9</w:t>
            </w:r>
            <w:r w:rsidRPr="00327CC8">
              <w:rPr>
                <w:b/>
                <w:iCs/>
                <w:color w:val="000000" w:themeColor="text1"/>
                <w:sz w:val="22"/>
                <w:szCs w:val="22"/>
              </w:rPr>
              <w:fldChar w:fldCharType="end"/>
            </w:r>
          </w:p>
          <w:p w14:paraId="61D044FB" w14:textId="07FD4A7A"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DC27FE">
              <w:rPr>
                <w:b/>
                <w:iCs/>
                <w:color w:val="000000" w:themeColor="text1"/>
                <w:sz w:val="22"/>
                <w:szCs w:val="22"/>
              </w:rPr>
              <w:t>8.3.1</w:t>
            </w:r>
            <w:r>
              <w:rPr>
                <w:b/>
                <w:iCs/>
                <w:color w:val="000000" w:themeColor="text1"/>
                <w:sz w:val="22"/>
                <w:szCs w:val="22"/>
              </w:rPr>
              <w:fldChar w:fldCharType="end"/>
            </w:r>
          </w:p>
          <w:p w14:paraId="0DF3421B" w14:textId="09E2104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DC27FE">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27F3ACFB"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DC27FE">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1E2CF4" w14:textId="77777777" w:rsidR="00FF65C4" w:rsidRDefault="00FF65C4" w:rsidP="00E07143">
            <w:pPr>
              <w:jc w:val="both"/>
              <w:rPr>
                <w:sz w:val="22"/>
                <w:szCs w:val="22"/>
              </w:rPr>
            </w:pPr>
            <w:r w:rsidRPr="00327CC8">
              <w:rPr>
                <w:sz w:val="22"/>
                <w:szCs w:val="22"/>
              </w:rPr>
              <w:t xml:space="preserve">Российский рубль </w:t>
            </w:r>
            <w:r>
              <w:rPr>
                <w:sz w:val="22"/>
                <w:szCs w:val="22"/>
              </w:rPr>
              <w:t xml:space="preserve"> </w:t>
            </w:r>
          </w:p>
          <w:p w14:paraId="5378F084" w14:textId="3BF6D38A" w:rsidR="002278C4" w:rsidRPr="00327CC8" w:rsidRDefault="002278C4" w:rsidP="00E07143">
            <w:pPr>
              <w:jc w:val="both"/>
              <w:rPr>
                <w:sz w:val="22"/>
                <w:szCs w:val="22"/>
              </w:rPr>
            </w:pP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063EABF6"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DC27FE">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15882019" w14:textId="77777777" w:rsidR="00FF65C4"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AD8517A" w14:textId="77777777" w:rsidR="002278C4" w:rsidRDefault="002278C4" w:rsidP="00E07143">
                  <w:pPr>
                    <w:jc w:val="both"/>
                    <w:rPr>
                      <w:color w:val="000000"/>
                      <w:sz w:val="22"/>
                      <w:szCs w:val="22"/>
                    </w:rPr>
                  </w:pPr>
                </w:p>
                <w:p w14:paraId="2F6877B9" w14:textId="77777777" w:rsidR="002278C4" w:rsidRDefault="002278C4" w:rsidP="00E07143">
                  <w:pPr>
                    <w:jc w:val="both"/>
                    <w:rPr>
                      <w:color w:val="000000"/>
                      <w:sz w:val="22"/>
                      <w:szCs w:val="22"/>
                    </w:rPr>
                  </w:pPr>
                </w:p>
                <w:p w14:paraId="1ECC6790" w14:textId="77777777" w:rsidR="002278C4" w:rsidRDefault="002278C4" w:rsidP="00E07143">
                  <w:pPr>
                    <w:jc w:val="both"/>
                    <w:rPr>
                      <w:color w:val="000000"/>
                      <w:sz w:val="22"/>
                      <w:szCs w:val="22"/>
                    </w:rPr>
                  </w:pPr>
                </w:p>
                <w:p w14:paraId="7DE45337" w14:textId="77777777" w:rsidR="002278C4" w:rsidRDefault="002278C4" w:rsidP="00E07143">
                  <w:pPr>
                    <w:jc w:val="both"/>
                    <w:rPr>
                      <w:color w:val="000000"/>
                      <w:sz w:val="22"/>
                      <w:szCs w:val="22"/>
                    </w:rPr>
                  </w:pPr>
                </w:p>
                <w:p w14:paraId="4BB52B3A" w14:textId="22ADBACF" w:rsidR="002278C4" w:rsidRPr="00327CC8" w:rsidRDefault="002278C4" w:rsidP="00E07143">
                  <w:pPr>
                    <w:jc w:val="both"/>
                    <w:rPr>
                      <w:color w:val="000000"/>
                      <w:sz w:val="22"/>
                      <w:szCs w:val="22"/>
                    </w:rPr>
                  </w:pP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w:t>
                  </w:r>
                  <w:r w:rsidRPr="00327CC8">
                    <w:rPr>
                      <w:sz w:val="22"/>
                      <w:szCs w:val="22"/>
                    </w:rPr>
                    <w:lastRenderedPageBreak/>
                    <w:t>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327CC8">
                    <w:rPr>
                      <w:color w:val="000000"/>
                      <w:sz w:val="22"/>
                      <w:szCs w:val="22"/>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2F1390C4"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DC27FE">
              <w:rPr>
                <w:b/>
                <w:iCs/>
                <w:color w:val="000000" w:themeColor="text1"/>
                <w:sz w:val="22"/>
                <w:szCs w:val="22"/>
              </w:rPr>
              <w:t>3.2.2</w:t>
            </w:r>
            <w:r>
              <w:rPr>
                <w:b/>
                <w:iCs/>
                <w:color w:val="000000" w:themeColor="text1"/>
                <w:sz w:val="22"/>
                <w:szCs w:val="22"/>
              </w:rPr>
              <w:fldChar w:fldCharType="end"/>
            </w:r>
          </w:p>
          <w:p w14:paraId="1C2DCAB0" w14:textId="4FB96C4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DC27FE">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6" w:name="_Ref57127035"/>
            <w:r>
              <w:rPr>
                <w:b/>
                <w:iCs/>
                <w:sz w:val="22"/>
                <w:szCs w:val="22"/>
              </w:rPr>
              <w:t>Первая часть заявки:</w:t>
            </w:r>
            <w:bookmarkEnd w:id="206"/>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15474292"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DC27FE">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27DC498C"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DC27FE">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60FF397D"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DC27FE">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5B9EC1B5" w:rsidR="00FF65C4" w:rsidRPr="00327CC8" w:rsidRDefault="002D1EF4" w:rsidP="00E07143">
            <w:pPr>
              <w:rPr>
                <w:sz w:val="22"/>
                <w:szCs w:val="22"/>
              </w:rPr>
            </w:pPr>
            <w:sdt>
              <w:sdtPr>
                <w:rPr>
                  <w:sz w:val="22"/>
                  <w:szCs w:val="22"/>
                </w:rPr>
                <w:id w:val="1168061555"/>
                <w:placeholder>
                  <w:docPart w:val="40C6A6542789458AB090E19D2CDC6F77"/>
                </w:placeholder>
                <w:date w:fullDate="2021-03-19T00:00:00Z">
                  <w:dateFormat w:val="«dd» MMMM yyyy 'года'"/>
                  <w:lid w:val="ru-RU"/>
                  <w:storeMappedDataAs w:val="dateTime"/>
                  <w:calendar w:val="gregorian"/>
                </w:date>
              </w:sdtPr>
              <w:sdtContent>
                <w:r w:rsidR="00CE7A1C">
                  <w:rPr>
                    <w:sz w:val="22"/>
                    <w:szCs w:val="22"/>
                  </w:rPr>
                  <w:t>«19» марта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6ECEC6D1" w:rsidR="00FF65C4" w:rsidRPr="00327CC8" w:rsidRDefault="002D1EF4" w:rsidP="00E07143">
            <w:pPr>
              <w:rPr>
                <w:sz w:val="22"/>
                <w:szCs w:val="22"/>
              </w:rPr>
            </w:pPr>
            <w:sdt>
              <w:sdtPr>
                <w:rPr>
                  <w:sz w:val="22"/>
                  <w:szCs w:val="22"/>
                </w:rPr>
                <w:id w:val="1703359912"/>
                <w:placeholder>
                  <w:docPart w:val="40C6A6542789458AB090E19D2CDC6F77"/>
                </w:placeholder>
                <w:date w:fullDate="2021-03-19T00:00:00Z">
                  <w:dateFormat w:val="«dd» MMMM yyyy 'года'"/>
                  <w:lid w:val="ru-RU"/>
                  <w:storeMappedDataAs w:val="dateTime"/>
                  <w:calendar w:val="gregorian"/>
                </w:date>
              </w:sdtPr>
              <w:sdtContent>
                <w:r w:rsidR="00CE7A1C">
                  <w:rPr>
                    <w:sz w:val="22"/>
                    <w:szCs w:val="22"/>
                  </w:rPr>
                  <w:t>«19» марта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55D48AD2"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DC27FE">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3765C99A"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3-24T00:00:00Z">
                  <w:dateFormat w:val="«dd» MMMM yyyy 'года'"/>
                  <w:lid w:val="ru-RU"/>
                  <w:storeMappedDataAs w:val="dateTime"/>
                  <w:calendar w:val="gregorian"/>
                </w:date>
              </w:sdtPr>
              <w:sdtContent>
                <w:r w:rsidR="00CE7A1C">
                  <w:rPr>
                    <w:sz w:val="22"/>
                    <w:szCs w:val="22"/>
                  </w:rPr>
                  <w:t>«24» марта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78E80F41" w:rsidR="00357495" w:rsidRDefault="002D1EF4" w:rsidP="00E07143">
            <w:pPr>
              <w:jc w:val="both"/>
              <w:rPr>
                <w:sz w:val="22"/>
                <w:szCs w:val="22"/>
              </w:rPr>
            </w:pPr>
            <w:sdt>
              <w:sdtPr>
                <w:rPr>
                  <w:sz w:val="22"/>
                  <w:szCs w:val="22"/>
                </w:rPr>
                <w:id w:val="-997416195"/>
                <w:placeholder>
                  <w:docPart w:val="7E4015C59CC24752BBF08E93D74E69AF"/>
                </w:placeholder>
                <w:date w:fullDate="2021-03-25T00:00:00Z">
                  <w:dateFormat w:val="«dd» MMMM yyyy 'года'"/>
                  <w:lid w:val="ru-RU"/>
                  <w:storeMappedDataAs w:val="dateTime"/>
                  <w:calendar w:val="gregorian"/>
                </w:date>
              </w:sdtPr>
              <w:sdtContent>
                <w:r w:rsidR="00CE7A1C">
                  <w:rPr>
                    <w:sz w:val="22"/>
                    <w:szCs w:val="22"/>
                  </w:rPr>
                  <w:t>«25» марта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52D57B22" w:rsidR="00FF65C4" w:rsidRPr="00327CC8" w:rsidRDefault="00FF65C4" w:rsidP="00E07143">
            <w:pPr>
              <w:rPr>
                <w:b/>
                <w:sz w:val="22"/>
                <w:szCs w:val="22"/>
              </w:rPr>
            </w:pPr>
            <w:bookmarkStart w:id="210" w:name="форма9"/>
            <w:bookmarkEnd w:id="209"/>
            <w:r w:rsidRPr="00327CC8">
              <w:rPr>
                <w:b/>
                <w:sz w:val="22"/>
                <w:szCs w:val="22"/>
              </w:rPr>
              <w:t xml:space="preserve">Форма, порядок, дата и время </w:t>
            </w:r>
            <w:r w:rsidRPr="00327CC8">
              <w:rPr>
                <w:b/>
                <w:sz w:val="22"/>
                <w:szCs w:val="22"/>
              </w:rPr>
              <w:lastRenderedPageBreak/>
              <w:t xml:space="preserve">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58CF678F" w14:textId="51FD28F4"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DC27FE">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3D9B90DB"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3-03T00:00:00Z">
                  <w:dateFormat w:val="«dd» MMMM yyyy 'года'"/>
                  <w:lid w:val="ru-RU"/>
                  <w:storeMappedDataAs w:val="dateTime"/>
                  <w:calendar w:val="gregorian"/>
                </w:date>
              </w:sdtPr>
              <w:sdtContent>
                <w:r w:rsidR="00CE7A1C">
                  <w:rPr>
                    <w:b/>
                    <w:sz w:val="22"/>
                    <w:szCs w:val="22"/>
                  </w:rPr>
                  <w:t>«03» марта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129D06C5" w:rsidR="00FF65C4" w:rsidRPr="00327CC8" w:rsidRDefault="002D1EF4" w:rsidP="00E07143">
            <w:pPr>
              <w:suppressAutoHyphens/>
              <w:jc w:val="both"/>
              <w:rPr>
                <w:i/>
                <w:color w:val="FF0000"/>
                <w:sz w:val="22"/>
                <w:szCs w:val="22"/>
              </w:rPr>
            </w:pPr>
            <w:sdt>
              <w:sdtPr>
                <w:rPr>
                  <w:b/>
                  <w:sz w:val="22"/>
                  <w:szCs w:val="22"/>
                </w:rPr>
                <w:id w:val="436331971"/>
                <w:placeholder>
                  <w:docPart w:val="40C6A6542789458AB090E19D2CDC6F77"/>
                </w:placeholder>
                <w:date w:fullDate="2021-03-16T00:00:00Z">
                  <w:dateFormat w:val="«dd» MMMM yyyy 'года'"/>
                  <w:lid w:val="ru-RU"/>
                  <w:storeMappedDataAs w:val="dateTime"/>
                  <w:calendar w:val="gregorian"/>
                </w:date>
              </w:sdtPr>
              <w:sdtContent>
                <w:r w:rsidR="00CE7A1C">
                  <w:rPr>
                    <w:b/>
                    <w:sz w:val="22"/>
                    <w:szCs w:val="22"/>
                  </w:rPr>
                  <w:t>«16» марта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70772637"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DC27FE">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50B5E129"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DC27FE">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например, «0,95», «0,9» и т. п</w:t>
            </w:r>
            <w:r w:rsidR="00DA3496">
              <w:rPr>
                <w:sz w:val="22"/>
                <w:szCs w:val="22"/>
              </w:rPr>
              <w:t>., коэффициент снижения округляется до 3 (трех) знаков после запятой</w:t>
            </w:r>
            <w:r>
              <w:rPr>
                <w:sz w:val="22"/>
                <w:szCs w:val="22"/>
              </w:rPr>
              <w:t xml:space="preserve">). </w:t>
            </w:r>
            <w:r w:rsidR="00111E68" w:rsidRPr="007C488A">
              <w:rPr>
                <w:sz w:val="22"/>
                <w:szCs w:val="22"/>
              </w:rPr>
              <w:t xml:space="preserve">Предельная общая цена договора, заключаемого по результатам закупки, устанавливается в размере </w:t>
            </w:r>
            <w:r w:rsidR="00111E68" w:rsidRPr="007C488A">
              <w:rPr>
                <w:bCs/>
                <w:sz w:val="22"/>
                <w:szCs w:val="22"/>
              </w:rPr>
              <w:t xml:space="preserve">НМЦ договора, указанной в п. </w:t>
            </w:r>
            <w:r w:rsidR="00111E68" w:rsidRPr="007C488A">
              <w:rPr>
                <w:bCs/>
                <w:sz w:val="22"/>
                <w:szCs w:val="22"/>
              </w:rPr>
              <w:fldChar w:fldCharType="begin"/>
            </w:r>
            <w:r w:rsidR="00111E68" w:rsidRPr="007C488A">
              <w:rPr>
                <w:bCs/>
                <w:sz w:val="22"/>
                <w:szCs w:val="22"/>
              </w:rPr>
              <w:instrText xml:space="preserve"> REF _Ref55316445 \r \h  \* MERGEFORMAT </w:instrText>
            </w:r>
            <w:r w:rsidR="00111E68" w:rsidRPr="007C488A">
              <w:rPr>
                <w:bCs/>
                <w:sz w:val="22"/>
                <w:szCs w:val="22"/>
              </w:rPr>
            </w:r>
            <w:r w:rsidR="00111E68" w:rsidRPr="007C488A">
              <w:rPr>
                <w:bCs/>
                <w:sz w:val="22"/>
                <w:szCs w:val="22"/>
              </w:rPr>
              <w:fldChar w:fldCharType="separate"/>
            </w:r>
            <w:r w:rsidR="00DC27FE">
              <w:rPr>
                <w:bCs/>
                <w:sz w:val="22"/>
                <w:szCs w:val="22"/>
              </w:rPr>
              <w:t>6</w:t>
            </w:r>
            <w:r w:rsidR="00111E68" w:rsidRPr="007C488A">
              <w:rPr>
                <w:bCs/>
                <w:sz w:val="22"/>
                <w:szCs w:val="22"/>
              </w:rPr>
              <w:fldChar w:fldCharType="end"/>
            </w:r>
            <w:r w:rsidR="00111E68" w:rsidRPr="007C488A">
              <w:rPr>
                <w:bCs/>
                <w:sz w:val="22"/>
                <w:szCs w:val="22"/>
              </w:rPr>
              <w:t xml:space="preserve"> раздела </w:t>
            </w:r>
            <w:hyperlink r:id="rId33" w:anchor="_РАЗДЕЛ_II._ИНФОРМАЦИОННАЯ_1" w:history="1">
              <w:r w:rsidR="00111E68" w:rsidRPr="007C488A">
                <w:rPr>
                  <w:bCs/>
                  <w:color w:val="0000FF"/>
                  <w:sz w:val="22"/>
                  <w:szCs w:val="22"/>
                  <w:u w:val="single"/>
                  <w:lang w:val="en-US"/>
                </w:rPr>
                <w:t>II</w:t>
              </w:r>
              <w:r w:rsidR="00111E68" w:rsidRPr="007C488A">
                <w:rPr>
                  <w:bCs/>
                  <w:color w:val="0000FF"/>
                  <w:sz w:val="22"/>
                  <w:szCs w:val="22"/>
                  <w:u w:val="single"/>
                </w:rPr>
                <w:t xml:space="preserve"> «ИНФОРМАЦИОННАЯ КАРТА»</w:t>
              </w:r>
            </w:hyperlink>
            <w:r w:rsidR="00111E68" w:rsidRPr="007C488A">
              <w:rPr>
                <w:bCs/>
                <w:sz w:val="22"/>
                <w:szCs w:val="22"/>
              </w:rPr>
              <w:t xml:space="preserve"> извещения</w:t>
            </w:r>
            <w:r w:rsidR="00E70BEB" w:rsidRPr="007C488A">
              <w:rPr>
                <w:bCs/>
                <w:sz w:val="22"/>
                <w:szCs w:val="22"/>
              </w:rPr>
              <w:t xml:space="preserve"> (с учетом применяемой Победителем системой  налогообложения)</w:t>
            </w:r>
            <w:r w:rsidR="00111E68" w:rsidRPr="007C488A">
              <w:rPr>
                <w:bCs/>
                <w:sz w:val="22"/>
                <w:szCs w:val="22"/>
              </w:rPr>
              <w:t>.</w:t>
            </w:r>
            <w:r w:rsidR="00111E68">
              <w:rPr>
                <w:sz w:val="22"/>
                <w:szCs w:val="22"/>
              </w:rPr>
              <w:t xml:space="preserve"> </w:t>
            </w:r>
            <w:r>
              <w:rPr>
                <w:sz w:val="22"/>
                <w:szCs w:val="22"/>
              </w:rPr>
              <w:t>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DC27FE">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65148101"/>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65148102"/>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3DEC03C4" w14:textId="77777777" w:rsidR="00FF65C4" w:rsidRPr="00733E33" w:rsidRDefault="00FF65C4" w:rsidP="00FF65C4">
      <w:pPr>
        <w:ind w:firstLine="567"/>
        <w:jc w:val="center"/>
      </w:pPr>
      <w:r w:rsidRPr="00733E33">
        <w:t xml:space="preserve">ЗАЯВКА НА УЧАСТИЕ В </w:t>
      </w:r>
      <w:bookmarkEnd w:id="228"/>
      <w:bookmarkEnd w:id="229"/>
      <w:bookmarkEnd w:id="230"/>
      <w:bookmarkEnd w:id="231"/>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2" w:name="_Hlt440565644"/>
      <w:bookmarkEnd w:id="232"/>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37A0C8EF"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DC27FE">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4F5F4522"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DC27FE">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65148103"/>
      <w:bookmarkEnd w:id="239"/>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ЗАПРОСА КОТИРОВОК</w:t>
      </w:r>
      <w:bookmarkEnd w:id="242"/>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7"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7"/>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8" w:name="_Форма_3_ТЕХНИКО-КОММЕРЧЕСКОЕ"/>
      <w:bookmarkStart w:id="249" w:name="_Toc23149541"/>
      <w:bookmarkStart w:id="250" w:name="_Toc54336128"/>
      <w:bookmarkStart w:id="251" w:name="_Toc65148104"/>
      <w:bookmarkEnd w:id="248"/>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1"/>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2" w:name="_Техническое_предложение_(Форма"/>
      <w:bookmarkStart w:id="253" w:name="_Toc235439567"/>
      <w:bookmarkStart w:id="254" w:name="_Toc305665991"/>
      <w:bookmarkEnd w:id="252"/>
      <w:r>
        <w:t>ТЕХНИЧЕСКОЕ</w:t>
      </w:r>
      <w:r w:rsidRPr="00733E33">
        <w:t xml:space="preserve"> ПРЕДЛОЖЕНИЕ</w:t>
      </w:r>
      <w:bookmarkEnd w:id="253"/>
      <w:bookmarkEnd w:id="254"/>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D63F2CD" w:rsidR="00FF65C4" w:rsidRDefault="00FF65C4" w:rsidP="00FF65C4">
      <w:pPr>
        <w:jc w:val="both"/>
        <w:rPr>
          <w:iCs/>
          <w:snapToGrid w:val="0"/>
        </w:rPr>
      </w:pPr>
      <w:r w:rsidRPr="003671A3">
        <w:t xml:space="preserve">Настоящим предлагаем </w:t>
      </w:r>
      <w:r w:rsidR="00C53A15">
        <w:rPr>
          <w:b/>
        </w:rPr>
        <w:t>выполнить работы / оказать услуги/</w:t>
      </w:r>
      <w:r w:rsidR="00C53A15">
        <w:rPr>
          <w:i/>
          <w:color w:val="FF0000"/>
        </w:rPr>
        <w:t xml:space="preserve"> </w:t>
      </w:r>
      <w:r w:rsidRPr="003671A3">
        <w:rPr>
          <w:b/>
        </w:rPr>
        <w:t>поста</w:t>
      </w:r>
      <w:r>
        <w:rPr>
          <w:b/>
        </w:rPr>
        <w:t>вить товары</w:t>
      </w:r>
      <w:r w:rsidR="00DA3496">
        <w:rPr>
          <w:b/>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353D3832" w14:textId="08A19B07" w:rsidR="0035521F" w:rsidRDefault="0035521F" w:rsidP="00FF65C4">
      <w:pPr>
        <w:jc w:val="both"/>
        <w:rPr>
          <w:iCs/>
          <w:snapToGrid w:val="0"/>
        </w:rPr>
      </w:pPr>
    </w:p>
    <w:tbl>
      <w:tblPr>
        <w:tblW w:w="10338" w:type="dxa"/>
        <w:tblLook w:val="04A0" w:firstRow="1" w:lastRow="0" w:firstColumn="1" w:lastColumn="0" w:noHBand="0" w:noVBand="1"/>
      </w:tblPr>
      <w:tblGrid>
        <w:gridCol w:w="1940"/>
        <w:gridCol w:w="3480"/>
        <w:gridCol w:w="4918"/>
      </w:tblGrid>
      <w:tr w:rsidR="0035521F" w:rsidRPr="0035521F" w14:paraId="60BD5235" w14:textId="77777777" w:rsidTr="0035521F">
        <w:trPr>
          <w:trHeight w:val="780"/>
        </w:trPr>
        <w:tc>
          <w:tcPr>
            <w:tcW w:w="19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679847" w14:textId="77777777" w:rsidR="0035521F" w:rsidRPr="0035521F" w:rsidRDefault="0035521F" w:rsidP="0035521F">
            <w:pPr>
              <w:jc w:val="center"/>
              <w:rPr>
                <w:rFonts w:ascii="Arial" w:hAnsi="Arial" w:cs="Arial"/>
                <w:sz w:val="20"/>
                <w:szCs w:val="20"/>
              </w:rPr>
            </w:pPr>
            <w:r w:rsidRPr="0035521F">
              <w:rPr>
                <w:b/>
                <w:bCs/>
                <w:sz w:val="20"/>
                <w:szCs w:val="20"/>
              </w:rPr>
              <w:t>№</w:t>
            </w:r>
          </w:p>
        </w:tc>
        <w:tc>
          <w:tcPr>
            <w:tcW w:w="3480" w:type="dxa"/>
            <w:tcBorders>
              <w:top w:val="single" w:sz="8" w:space="0" w:color="auto"/>
              <w:left w:val="nil"/>
              <w:bottom w:val="single" w:sz="8" w:space="0" w:color="auto"/>
              <w:right w:val="single" w:sz="8" w:space="0" w:color="auto"/>
            </w:tcBorders>
            <w:shd w:val="clear" w:color="auto" w:fill="auto"/>
            <w:vAlign w:val="center"/>
            <w:hideMark/>
          </w:tcPr>
          <w:p w14:paraId="3F49B21C" w14:textId="77777777" w:rsidR="0035521F" w:rsidRPr="0035521F" w:rsidRDefault="0035521F" w:rsidP="0035521F">
            <w:pPr>
              <w:jc w:val="center"/>
              <w:rPr>
                <w:rFonts w:ascii="Arial" w:hAnsi="Arial" w:cs="Arial"/>
                <w:sz w:val="20"/>
                <w:szCs w:val="20"/>
              </w:rPr>
            </w:pPr>
            <w:r w:rsidRPr="0035521F">
              <w:rPr>
                <w:b/>
                <w:bCs/>
                <w:sz w:val="20"/>
                <w:szCs w:val="20"/>
              </w:rPr>
              <w:t>Наименование</w:t>
            </w:r>
          </w:p>
        </w:tc>
        <w:tc>
          <w:tcPr>
            <w:tcW w:w="4918" w:type="dxa"/>
            <w:tcBorders>
              <w:top w:val="single" w:sz="8" w:space="0" w:color="auto"/>
              <w:left w:val="nil"/>
              <w:bottom w:val="single" w:sz="8" w:space="0" w:color="auto"/>
              <w:right w:val="single" w:sz="8" w:space="0" w:color="auto"/>
            </w:tcBorders>
            <w:shd w:val="clear" w:color="auto" w:fill="auto"/>
            <w:vAlign w:val="center"/>
            <w:hideMark/>
          </w:tcPr>
          <w:p w14:paraId="0942BF9B" w14:textId="77777777" w:rsidR="0035521F" w:rsidRPr="0035521F" w:rsidRDefault="0035521F" w:rsidP="0035521F">
            <w:pPr>
              <w:jc w:val="center"/>
              <w:rPr>
                <w:rFonts w:ascii="Arial" w:hAnsi="Arial" w:cs="Arial"/>
                <w:sz w:val="20"/>
                <w:szCs w:val="20"/>
              </w:rPr>
            </w:pPr>
            <w:r w:rsidRPr="0035521F">
              <w:rPr>
                <w:b/>
                <w:bCs/>
                <w:sz w:val="20"/>
                <w:szCs w:val="20"/>
              </w:rPr>
              <w:t>Характеристика работ</w:t>
            </w:r>
          </w:p>
        </w:tc>
      </w:tr>
      <w:tr w:rsidR="0035521F" w:rsidRPr="0035521F" w14:paraId="19F41DE2" w14:textId="77777777" w:rsidTr="0035521F">
        <w:trPr>
          <w:trHeight w:val="735"/>
        </w:trPr>
        <w:tc>
          <w:tcPr>
            <w:tcW w:w="1940" w:type="dxa"/>
            <w:tcBorders>
              <w:top w:val="nil"/>
              <w:left w:val="single" w:sz="8" w:space="0" w:color="auto"/>
              <w:bottom w:val="single" w:sz="8" w:space="0" w:color="auto"/>
              <w:right w:val="single" w:sz="8" w:space="0" w:color="auto"/>
            </w:tcBorders>
            <w:shd w:val="clear" w:color="auto" w:fill="auto"/>
            <w:hideMark/>
          </w:tcPr>
          <w:p w14:paraId="5A079E3C" w14:textId="77777777" w:rsidR="0035521F" w:rsidRPr="0035521F" w:rsidRDefault="0035521F" w:rsidP="0035521F">
            <w:pPr>
              <w:jc w:val="center"/>
              <w:rPr>
                <w:rFonts w:ascii="Arial" w:hAnsi="Arial" w:cs="Arial"/>
                <w:sz w:val="20"/>
                <w:szCs w:val="20"/>
              </w:rPr>
            </w:pPr>
            <w:r w:rsidRPr="0035521F">
              <w:rPr>
                <w:sz w:val="18"/>
                <w:szCs w:val="18"/>
              </w:rPr>
              <w:t>1</w:t>
            </w:r>
          </w:p>
        </w:tc>
        <w:tc>
          <w:tcPr>
            <w:tcW w:w="3480" w:type="dxa"/>
            <w:tcBorders>
              <w:top w:val="nil"/>
              <w:left w:val="nil"/>
              <w:bottom w:val="single" w:sz="8" w:space="0" w:color="auto"/>
              <w:right w:val="single" w:sz="8" w:space="0" w:color="auto"/>
            </w:tcBorders>
            <w:shd w:val="clear" w:color="auto" w:fill="auto"/>
            <w:hideMark/>
          </w:tcPr>
          <w:p w14:paraId="714E3B9C" w14:textId="77777777" w:rsidR="0035521F" w:rsidRPr="0035521F" w:rsidRDefault="0035521F" w:rsidP="0035521F">
            <w:pPr>
              <w:rPr>
                <w:rFonts w:ascii="Arial" w:hAnsi="Arial" w:cs="Arial"/>
                <w:sz w:val="20"/>
                <w:szCs w:val="20"/>
              </w:rPr>
            </w:pPr>
            <w:r w:rsidRPr="0035521F">
              <w:rPr>
                <w:sz w:val="18"/>
                <w:szCs w:val="18"/>
              </w:rPr>
              <w:t>Малый ремонт категория 1</w:t>
            </w:r>
          </w:p>
        </w:tc>
        <w:tc>
          <w:tcPr>
            <w:tcW w:w="4918" w:type="dxa"/>
            <w:tcBorders>
              <w:top w:val="nil"/>
              <w:left w:val="nil"/>
              <w:bottom w:val="single" w:sz="8" w:space="0" w:color="auto"/>
              <w:right w:val="single" w:sz="8" w:space="0" w:color="auto"/>
            </w:tcBorders>
            <w:shd w:val="clear" w:color="auto" w:fill="auto"/>
          </w:tcPr>
          <w:p w14:paraId="6151CB60" w14:textId="237E2DB7" w:rsidR="0035521F" w:rsidRPr="0035521F" w:rsidRDefault="0035521F" w:rsidP="0035521F">
            <w:pPr>
              <w:jc w:val="center"/>
              <w:rPr>
                <w:rFonts w:ascii="Arial" w:hAnsi="Arial" w:cs="Arial"/>
                <w:sz w:val="20"/>
                <w:szCs w:val="20"/>
              </w:rPr>
            </w:pPr>
          </w:p>
        </w:tc>
      </w:tr>
      <w:tr w:rsidR="0035521F" w:rsidRPr="0035521F" w14:paraId="43AB105D" w14:textId="77777777" w:rsidTr="0035521F">
        <w:trPr>
          <w:trHeight w:val="975"/>
        </w:trPr>
        <w:tc>
          <w:tcPr>
            <w:tcW w:w="1940" w:type="dxa"/>
            <w:tcBorders>
              <w:top w:val="nil"/>
              <w:left w:val="single" w:sz="8" w:space="0" w:color="auto"/>
              <w:bottom w:val="single" w:sz="8" w:space="0" w:color="auto"/>
              <w:right w:val="single" w:sz="8" w:space="0" w:color="auto"/>
            </w:tcBorders>
            <w:shd w:val="clear" w:color="auto" w:fill="auto"/>
            <w:hideMark/>
          </w:tcPr>
          <w:p w14:paraId="452B322E" w14:textId="77777777" w:rsidR="0035521F" w:rsidRPr="0035521F" w:rsidRDefault="0035521F" w:rsidP="0035521F">
            <w:pPr>
              <w:jc w:val="center"/>
              <w:rPr>
                <w:rFonts w:ascii="Arial" w:hAnsi="Arial" w:cs="Arial"/>
                <w:sz w:val="20"/>
                <w:szCs w:val="20"/>
              </w:rPr>
            </w:pPr>
            <w:r w:rsidRPr="0035521F">
              <w:rPr>
                <w:sz w:val="18"/>
                <w:szCs w:val="18"/>
              </w:rPr>
              <w:t>2</w:t>
            </w:r>
          </w:p>
        </w:tc>
        <w:tc>
          <w:tcPr>
            <w:tcW w:w="3480" w:type="dxa"/>
            <w:tcBorders>
              <w:top w:val="nil"/>
              <w:left w:val="nil"/>
              <w:bottom w:val="single" w:sz="8" w:space="0" w:color="auto"/>
              <w:right w:val="single" w:sz="8" w:space="0" w:color="auto"/>
            </w:tcBorders>
            <w:shd w:val="clear" w:color="auto" w:fill="auto"/>
            <w:hideMark/>
          </w:tcPr>
          <w:p w14:paraId="2530E8B4" w14:textId="77777777" w:rsidR="0035521F" w:rsidRPr="0035521F" w:rsidRDefault="0035521F" w:rsidP="0035521F">
            <w:pPr>
              <w:rPr>
                <w:rFonts w:ascii="Arial" w:hAnsi="Arial" w:cs="Arial"/>
                <w:sz w:val="20"/>
                <w:szCs w:val="20"/>
              </w:rPr>
            </w:pPr>
            <w:r w:rsidRPr="0035521F">
              <w:rPr>
                <w:sz w:val="18"/>
                <w:szCs w:val="18"/>
              </w:rPr>
              <w:t>Средний ремонт категория 2</w:t>
            </w:r>
          </w:p>
        </w:tc>
        <w:tc>
          <w:tcPr>
            <w:tcW w:w="4918" w:type="dxa"/>
            <w:tcBorders>
              <w:top w:val="nil"/>
              <w:left w:val="nil"/>
              <w:bottom w:val="single" w:sz="8" w:space="0" w:color="auto"/>
              <w:right w:val="single" w:sz="8" w:space="0" w:color="auto"/>
            </w:tcBorders>
            <w:shd w:val="clear" w:color="auto" w:fill="auto"/>
          </w:tcPr>
          <w:p w14:paraId="605BFAA2" w14:textId="3AAC950E" w:rsidR="0035521F" w:rsidRPr="0035521F" w:rsidRDefault="0035521F" w:rsidP="0035521F">
            <w:pPr>
              <w:jc w:val="center"/>
              <w:rPr>
                <w:rFonts w:ascii="Arial" w:hAnsi="Arial" w:cs="Arial"/>
                <w:sz w:val="20"/>
                <w:szCs w:val="20"/>
              </w:rPr>
            </w:pPr>
          </w:p>
        </w:tc>
      </w:tr>
      <w:tr w:rsidR="0035521F" w:rsidRPr="0035521F" w14:paraId="2DF6CE53" w14:textId="77777777" w:rsidTr="0035521F">
        <w:trPr>
          <w:trHeight w:val="975"/>
        </w:trPr>
        <w:tc>
          <w:tcPr>
            <w:tcW w:w="1940" w:type="dxa"/>
            <w:tcBorders>
              <w:top w:val="nil"/>
              <w:left w:val="single" w:sz="8" w:space="0" w:color="auto"/>
              <w:bottom w:val="single" w:sz="8" w:space="0" w:color="auto"/>
              <w:right w:val="single" w:sz="8" w:space="0" w:color="auto"/>
            </w:tcBorders>
            <w:shd w:val="clear" w:color="auto" w:fill="auto"/>
            <w:hideMark/>
          </w:tcPr>
          <w:p w14:paraId="149F8EC3" w14:textId="77777777" w:rsidR="0035521F" w:rsidRPr="0035521F" w:rsidRDefault="0035521F" w:rsidP="0035521F">
            <w:pPr>
              <w:jc w:val="center"/>
              <w:rPr>
                <w:rFonts w:ascii="Arial" w:hAnsi="Arial" w:cs="Arial"/>
                <w:sz w:val="20"/>
                <w:szCs w:val="20"/>
              </w:rPr>
            </w:pPr>
            <w:r w:rsidRPr="0035521F">
              <w:rPr>
                <w:sz w:val="18"/>
                <w:szCs w:val="18"/>
              </w:rPr>
              <w:t>3</w:t>
            </w:r>
          </w:p>
        </w:tc>
        <w:tc>
          <w:tcPr>
            <w:tcW w:w="3480" w:type="dxa"/>
            <w:tcBorders>
              <w:top w:val="nil"/>
              <w:left w:val="nil"/>
              <w:bottom w:val="single" w:sz="8" w:space="0" w:color="auto"/>
              <w:right w:val="single" w:sz="8" w:space="0" w:color="auto"/>
            </w:tcBorders>
            <w:shd w:val="clear" w:color="auto" w:fill="auto"/>
            <w:hideMark/>
          </w:tcPr>
          <w:p w14:paraId="4834938D" w14:textId="77777777" w:rsidR="0035521F" w:rsidRPr="0035521F" w:rsidRDefault="0035521F" w:rsidP="0035521F">
            <w:pPr>
              <w:rPr>
                <w:rFonts w:ascii="Arial" w:hAnsi="Arial" w:cs="Arial"/>
                <w:sz w:val="20"/>
                <w:szCs w:val="20"/>
              </w:rPr>
            </w:pPr>
            <w:r w:rsidRPr="0035521F">
              <w:rPr>
                <w:sz w:val="18"/>
                <w:szCs w:val="18"/>
              </w:rPr>
              <w:t>Крупный ремонт категория 3</w:t>
            </w:r>
          </w:p>
        </w:tc>
        <w:tc>
          <w:tcPr>
            <w:tcW w:w="4918" w:type="dxa"/>
            <w:tcBorders>
              <w:top w:val="nil"/>
              <w:left w:val="nil"/>
              <w:bottom w:val="single" w:sz="8" w:space="0" w:color="auto"/>
              <w:right w:val="single" w:sz="8" w:space="0" w:color="auto"/>
            </w:tcBorders>
            <w:shd w:val="clear" w:color="auto" w:fill="auto"/>
          </w:tcPr>
          <w:p w14:paraId="240D515B" w14:textId="09DF102F" w:rsidR="0035521F" w:rsidRPr="0035521F" w:rsidRDefault="0035521F" w:rsidP="0035521F">
            <w:pPr>
              <w:jc w:val="center"/>
              <w:rPr>
                <w:rFonts w:ascii="Arial" w:hAnsi="Arial" w:cs="Arial"/>
                <w:sz w:val="20"/>
                <w:szCs w:val="20"/>
              </w:rPr>
            </w:pPr>
          </w:p>
        </w:tc>
      </w:tr>
    </w:tbl>
    <w:p w14:paraId="3AC50C3F" w14:textId="77777777" w:rsidR="0035521F" w:rsidRPr="003671A3" w:rsidRDefault="0035521F" w:rsidP="00FF65C4">
      <w:pPr>
        <w:jc w:val="both"/>
        <w:rPr>
          <w:iCs/>
          <w:snapToGrid w:val="0"/>
        </w:rPr>
      </w:pP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2470"/>
        <w:gridCol w:w="1886"/>
        <w:gridCol w:w="1689"/>
        <w:gridCol w:w="1919"/>
      </w:tblGrid>
      <w:tr w:rsidR="000819E2" w:rsidRPr="003671A3" w14:paraId="6BF367A6" w14:textId="30000427" w:rsidTr="000819E2">
        <w:tc>
          <w:tcPr>
            <w:tcW w:w="611" w:type="dxa"/>
            <w:shd w:val="clear" w:color="auto" w:fill="auto"/>
            <w:vAlign w:val="center"/>
          </w:tcPr>
          <w:p w14:paraId="636D1D08" w14:textId="345A597B" w:rsidR="000819E2" w:rsidRPr="003671A3" w:rsidRDefault="000819E2" w:rsidP="003A6B45">
            <w:pPr>
              <w:jc w:val="center"/>
              <w:rPr>
                <w:rFonts w:cs="Arial"/>
                <w:b/>
                <w:color w:val="000000"/>
                <w:sz w:val="20"/>
                <w:szCs w:val="22"/>
              </w:rPr>
            </w:pPr>
            <w:r w:rsidRPr="008850D6">
              <w:rPr>
                <w:rFonts w:cs="Arial"/>
                <w:b/>
                <w:color w:val="000000"/>
                <w:sz w:val="20"/>
                <w:szCs w:val="22"/>
              </w:rPr>
              <w:t>№      п/п</w:t>
            </w:r>
          </w:p>
        </w:tc>
        <w:tc>
          <w:tcPr>
            <w:tcW w:w="2470" w:type="dxa"/>
            <w:tcBorders>
              <w:top w:val="single" w:sz="8" w:space="0" w:color="auto"/>
              <w:left w:val="single" w:sz="8" w:space="0" w:color="auto"/>
              <w:bottom w:val="single" w:sz="8" w:space="0" w:color="auto"/>
              <w:right w:val="single" w:sz="8" w:space="0" w:color="auto"/>
            </w:tcBorders>
            <w:shd w:val="clear" w:color="auto" w:fill="auto"/>
            <w:vAlign w:val="center"/>
          </w:tcPr>
          <w:p w14:paraId="6BFF9D63" w14:textId="6796CCA2" w:rsidR="000819E2" w:rsidRPr="003671A3" w:rsidRDefault="000819E2" w:rsidP="003A6B45">
            <w:pPr>
              <w:jc w:val="center"/>
              <w:rPr>
                <w:rFonts w:cs="Arial"/>
                <w:b/>
                <w:color w:val="000000"/>
                <w:sz w:val="20"/>
                <w:szCs w:val="22"/>
              </w:rPr>
            </w:pPr>
            <w:r>
              <w:rPr>
                <w:b/>
                <w:bCs/>
                <w:sz w:val="20"/>
                <w:szCs w:val="20"/>
              </w:rPr>
              <w:t>Модель или тип оборудования</w:t>
            </w:r>
          </w:p>
        </w:tc>
        <w:tc>
          <w:tcPr>
            <w:tcW w:w="1886" w:type="dxa"/>
            <w:tcBorders>
              <w:top w:val="single" w:sz="8" w:space="0" w:color="auto"/>
              <w:left w:val="nil"/>
              <w:bottom w:val="single" w:sz="8" w:space="0" w:color="auto"/>
              <w:right w:val="single" w:sz="8" w:space="0" w:color="auto"/>
            </w:tcBorders>
            <w:shd w:val="clear" w:color="auto" w:fill="auto"/>
            <w:vAlign w:val="center"/>
          </w:tcPr>
          <w:p w14:paraId="379E53B0" w14:textId="5D84E900" w:rsidR="000819E2" w:rsidRPr="003671A3" w:rsidRDefault="000819E2" w:rsidP="003A6B45">
            <w:pPr>
              <w:jc w:val="center"/>
              <w:rPr>
                <w:rFonts w:cs="Arial"/>
                <w:b/>
                <w:color w:val="000000"/>
                <w:sz w:val="20"/>
                <w:szCs w:val="22"/>
              </w:rPr>
            </w:pPr>
            <w:r>
              <w:rPr>
                <w:b/>
                <w:bCs/>
                <w:sz w:val="20"/>
                <w:szCs w:val="20"/>
              </w:rPr>
              <w:t>Наименование запасной части</w:t>
            </w:r>
          </w:p>
        </w:tc>
        <w:tc>
          <w:tcPr>
            <w:tcW w:w="1689" w:type="dxa"/>
            <w:tcBorders>
              <w:top w:val="single" w:sz="8" w:space="0" w:color="auto"/>
              <w:left w:val="nil"/>
              <w:bottom w:val="single" w:sz="8" w:space="0" w:color="auto"/>
              <w:right w:val="single" w:sz="8" w:space="0" w:color="auto"/>
            </w:tcBorders>
            <w:shd w:val="clear" w:color="auto" w:fill="auto"/>
            <w:vAlign w:val="center"/>
          </w:tcPr>
          <w:p w14:paraId="44B33845" w14:textId="3B738F85" w:rsidR="000819E2" w:rsidRPr="003671A3" w:rsidRDefault="000819E2" w:rsidP="003A6B45">
            <w:pPr>
              <w:jc w:val="center"/>
              <w:rPr>
                <w:rFonts w:cs="Arial"/>
                <w:b/>
                <w:color w:val="000000"/>
                <w:sz w:val="20"/>
                <w:szCs w:val="22"/>
              </w:rPr>
            </w:pPr>
            <w:r>
              <w:rPr>
                <w:b/>
                <w:bCs/>
                <w:sz w:val="20"/>
                <w:szCs w:val="20"/>
              </w:rPr>
              <w:t>Технические характеристики</w:t>
            </w:r>
          </w:p>
        </w:tc>
        <w:tc>
          <w:tcPr>
            <w:tcW w:w="1919" w:type="dxa"/>
            <w:shd w:val="clear" w:color="auto" w:fill="auto"/>
            <w:vAlign w:val="center"/>
          </w:tcPr>
          <w:p w14:paraId="2A82834A" w14:textId="407373C7" w:rsidR="000819E2" w:rsidRPr="003671A3" w:rsidRDefault="000819E2" w:rsidP="003A6B45">
            <w:pPr>
              <w:jc w:val="center"/>
              <w:rPr>
                <w:rFonts w:cs="Arial"/>
                <w:b/>
                <w:color w:val="000000"/>
                <w:sz w:val="20"/>
                <w:szCs w:val="22"/>
              </w:rPr>
            </w:pPr>
            <w:r w:rsidRPr="008850D6">
              <w:rPr>
                <w:rFonts w:cs="Arial"/>
                <w:b/>
                <w:color w:val="000000"/>
                <w:sz w:val="20"/>
                <w:szCs w:val="22"/>
              </w:rPr>
              <w:t>Гарантийный срок</w:t>
            </w:r>
          </w:p>
        </w:tc>
      </w:tr>
      <w:tr w:rsidR="000819E2" w:rsidRPr="003671A3" w14:paraId="4DDB5625" w14:textId="6211EC50" w:rsidTr="000819E2">
        <w:tc>
          <w:tcPr>
            <w:tcW w:w="611" w:type="dxa"/>
            <w:shd w:val="clear" w:color="auto" w:fill="auto"/>
          </w:tcPr>
          <w:p w14:paraId="73DC4D3A" w14:textId="73531632" w:rsidR="000819E2" w:rsidRPr="003671A3" w:rsidRDefault="000819E2" w:rsidP="008850D6">
            <w:pPr>
              <w:jc w:val="center"/>
              <w:rPr>
                <w:rFonts w:cs="Arial"/>
                <w:color w:val="000000"/>
                <w:sz w:val="20"/>
                <w:szCs w:val="22"/>
              </w:rPr>
            </w:pPr>
            <w:r>
              <w:rPr>
                <w:rFonts w:cs="Arial"/>
                <w:color w:val="000000"/>
                <w:sz w:val="20"/>
                <w:szCs w:val="22"/>
              </w:rPr>
              <w:t>1</w:t>
            </w:r>
          </w:p>
        </w:tc>
        <w:tc>
          <w:tcPr>
            <w:tcW w:w="2470" w:type="dxa"/>
          </w:tcPr>
          <w:p w14:paraId="658BA912" w14:textId="558779D1" w:rsidR="000819E2" w:rsidRPr="003671A3" w:rsidRDefault="000819E2" w:rsidP="008850D6">
            <w:pPr>
              <w:jc w:val="center"/>
              <w:rPr>
                <w:rFonts w:cs="Arial"/>
                <w:color w:val="000000"/>
                <w:sz w:val="20"/>
                <w:szCs w:val="22"/>
              </w:rPr>
            </w:pPr>
            <w:r>
              <w:rPr>
                <w:rFonts w:cs="Arial"/>
                <w:color w:val="000000"/>
                <w:sz w:val="20"/>
                <w:szCs w:val="22"/>
              </w:rPr>
              <w:t>2</w:t>
            </w:r>
          </w:p>
        </w:tc>
        <w:tc>
          <w:tcPr>
            <w:tcW w:w="1886" w:type="dxa"/>
          </w:tcPr>
          <w:p w14:paraId="39E2133F" w14:textId="4959384B" w:rsidR="000819E2" w:rsidRPr="003671A3" w:rsidRDefault="000819E2" w:rsidP="008850D6">
            <w:pPr>
              <w:jc w:val="center"/>
              <w:rPr>
                <w:rFonts w:cs="Arial"/>
                <w:color w:val="000000"/>
                <w:sz w:val="20"/>
                <w:szCs w:val="22"/>
              </w:rPr>
            </w:pPr>
            <w:r>
              <w:rPr>
                <w:rFonts w:cs="Arial"/>
                <w:color w:val="000000"/>
                <w:sz w:val="20"/>
                <w:szCs w:val="22"/>
              </w:rPr>
              <w:t>3</w:t>
            </w:r>
          </w:p>
        </w:tc>
        <w:tc>
          <w:tcPr>
            <w:tcW w:w="1689" w:type="dxa"/>
          </w:tcPr>
          <w:p w14:paraId="31092D75" w14:textId="7ED16843" w:rsidR="000819E2" w:rsidRPr="003671A3" w:rsidRDefault="000819E2" w:rsidP="008850D6">
            <w:pPr>
              <w:jc w:val="center"/>
              <w:rPr>
                <w:rFonts w:cs="Arial"/>
                <w:color w:val="000000"/>
                <w:sz w:val="20"/>
                <w:szCs w:val="22"/>
              </w:rPr>
            </w:pPr>
            <w:r>
              <w:rPr>
                <w:rFonts w:cs="Arial"/>
                <w:color w:val="000000"/>
                <w:sz w:val="20"/>
                <w:szCs w:val="22"/>
              </w:rPr>
              <w:t>4</w:t>
            </w:r>
          </w:p>
        </w:tc>
        <w:tc>
          <w:tcPr>
            <w:tcW w:w="1919" w:type="dxa"/>
            <w:shd w:val="clear" w:color="auto" w:fill="auto"/>
          </w:tcPr>
          <w:p w14:paraId="4821A59D" w14:textId="4299DC6F" w:rsidR="000819E2" w:rsidRPr="003671A3" w:rsidRDefault="000819E2" w:rsidP="008850D6">
            <w:pPr>
              <w:jc w:val="center"/>
              <w:rPr>
                <w:rFonts w:cs="Arial"/>
                <w:color w:val="000000"/>
                <w:sz w:val="20"/>
                <w:szCs w:val="22"/>
              </w:rPr>
            </w:pPr>
            <w:r>
              <w:rPr>
                <w:rFonts w:cs="Arial"/>
                <w:color w:val="000000"/>
                <w:sz w:val="20"/>
                <w:szCs w:val="22"/>
              </w:rPr>
              <w:t>5</w:t>
            </w:r>
          </w:p>
        </w:tc>
      </w:tr>
      <w:tr w:rsidR="000819E2" w:rsidRPr="003671A3" w14:paraId="70613012" w14:textId="73EF768D" w:rsidTr="000819E2">
        <w:tc>
          <w:tcPr>
            <w:tcW w:w="611" w:type="dxa"/>
            <w:shd w:val="clear" w:color="auto" w:fill="auto"/>
          </w:tcPr>
          <w:p w14:paraId="7284A8AC" w14:textId="77777777" w:rsidR="000819E2" w:rsidRPr="003671A3" w:rsidRDefault="000819E2" w:rsidP="008850D6">
            <w:pPr>
              <w:rPr>
                <w:rFonts w:cs="Arial"/>
                <w:color w:val="000000"/>
                <w:sz w:val="20"/>
                <w:szCs w:val="22"/>
              </w:rPr>
            </w:pPr>
          </w:p>
        </w:tc>
        <w:tc>
          <w:tcPr>
            <w:tcW w:w="2470" w:type="dxa"/>
          </w:tcPr>
          <w:p w14:paraId="6647C984" w14:textId="77777777" w:rsidR="000819E2" w:rsidRPr="003671A3" w:rsidRDefault="000819E2" w:rsidP="008850D6">
            <w:pPr>
              <w:rPr>
                <w:rFonts w:cs="Arial"/>
                <w:color w:val="000000"/>
                <w:sz w:val="20"/>
                <w:szCs w:val="22"/>
              </w:rPr>
            </w:pPr>
          </w:p>
        </w:tc>
        <w:tc>
          <w:tcPr>
            <w:tcW w:w="1886" w:type="dxa"/>
          </w:tcPr>
          <w:p w14:paraId="6B0AB0AE" w14:textId="77777777" w:rsidR="000819E2" w:rsidRPr="003671A3" w:rsidRDefault="000819E2" w:rsidP="008850D6">
            <w:pPr>
              <w:rPr>
                <w:rFonts w:cs="Arial"/>
                <w:color w:val="000000"/>
                <w:sz w:val="20"/>
                <w:szCs w:val="22"/>
              </w:rPr>
            </w:pPr>
          </w:p>
        </w:tc>
        <w:tc>
          <w:tcPr>
            <w:tcW w:w="1689" w:type="dxa"/>
          </w:tcPr>
          <w:p w14:paraId="1428FA5A" w14:textId="77777777" w:rsidR="000819E2" w:rsidRPr="003671A3" w:rsidRDefault="000819E2" w:rsidP="008850D6">
            <w:pPr>
              <w:rPr>
                <w:rFonts w:cs="Arial"/>
                <w:color w:val="000000"/>
                <w:sz w:val="20"/>
                <w:szCs w:val="22"/>
              </w:rPr>
            </w:pPr>
          </w:p>
        </w:tc>
        <w:tc>
          <w:tcPr>
            <w:tcW w:w="1919" w:type="dxa"/>
            <w:shd w:val="clear" w:color="auto" w:fill="auto"/>
          </w:tcPr>
          <w:p w14:paraId="0318FAFB" w14:textId="77777777" w:rsidR="000819E2" w:rsidRPr="003671A3" w:rsidRDefault="000819E2" w:rsidP="008850D6">
            <w:pPr>
              <w:rPr>
                <w:rFonts w:cs="Arial"/>
                <w:color w:val="000000"/>
                <w:sz w:val="20"/>
                <w:szCs w:val="22"/>
              </w:rPr>
            </w:pPr>
          </w:p>
        </w:tc>
      </w:tr>
      <w:tr w:rsidR="000819E2" w:rsidRPr="003671A3" w14:paraId="41AA5CAE" w14:textId="5E23FD0A" w:rsidTr="000819E2">
        <w:tc>
          <w:tcPr>
            <w:tcW w:w="611" w:type="dxa"/>
            <w:shd w:val="clear" w:color="auto" w:fill="auto"/>
          </w:tcPr>
          <w:p w14:paraId="5B7E07EB" w14:textId="77777777" w:rsidR="000819E2" w:rsidRPr="003671A3" w:rsidRDefault="000819E2" w:rsidP="008850D6">
            <w:pPr>
              <w:rPr>
                <w:rFonts w:cs="Arial"/>
                <w:color w:val="000000"/>
                <w:sz w:val="20"/>
                <w:szCs w:val="22"/>
              </w:rPr>
            </w:pPr>
          </w:p>
        </w:tc>
        <w:tc>
          <w:tcPr>
            <w:tcW w:w="2470" w:type="dxa"/>
          </w:tcPr>
          <w:p w14:paraId="0D02AA00" w14:textId="77777777" w:rsidR="000819E2" w:rsidRPr="003671A3" w:rsidRDefault="000819E2" w:rsidP="008850D6">
            <w:pPr>
              <w:rPr>
                <w:rFonts w:cs="Arial"/>
                <w:color w:val="000000"/>
                <w:sz w:val="20"/>
                <w:szCs w:val="22"/>
              </w:rPr>
            </w:pPr>
          </w:p>
        </w:tc>
        <w:tc>
          <w:tcPr>
            <w:tcW w:w="1886" w:type="dxa"/>
          </w:tcPr>
          <w:p w14:paraId="3A407D7E" w14:textId="77777777" w:rsidR="000819E2" w:rsidRPr="003671A3" w:rsidRDefault="000819E2" w:rsidP="008850D6">
            <w:pPr>
              <w:rPr>
                <w:rFonts w:cs="Arial"/>
                <w:color w:val="000000"/>
                <w:sz w:val="20"/>
                <w:szCs w:val="22"/>
              </w:rPr>
            </w:pPr>
          </w:p>
        </w:tc>
        <w:tc>
          <w:tcPr>
            <w:tcW w:w="1689" w:type="dxa"/>
          </w:tcPr>
          <w:p w14:paraId="571B2D27" w14:textId="77777777" w:rsidR="000819E2" w:rsidRPr="003671A3" w:rsidRDefault="000819E2" w:rsidP="008850D6">
            <w:pPr>
              <w:rPr>
                <w:rFonts w:cs="Arial"/>
                <w:color w:val="000000"/>
                <w:sz w:val="20"/>
                <w:szCs w:val="22"/>
              </w:rPr>
            </w:pPr>
          </w:p>
        </w:tc>
        <w:tc>
          <w:tcPr>
            <w:tcW w:w="1919" w:type="dxa"/>
            <w:shd w:val="clear" w:color="auto" w:fill="auto"/>
          </w:tcPr>
          <w:p w14:paraId="48A01DF7" w14:textId="77777777" w:rsidR="000819E2" w:rsidRPr="003671A3" w:rsidRDefault="000819E2"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53434CA" w14:textId="33329B7B" w:rsidR="00FF65C4" w:rsidRPr="00EA5BFB" w:rsidRDefault="00FF65C4" w:rsidP="007C488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bookmarkStart w:id="255" w:name="_Ref313304436"/>
      <w:bookmarkStart w:id="256" w:name="_Toc314507388"/>
      <w:bookmarkStart w:id="257"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65148105"/>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5"/>
      <w:bookmarkEnd w:id="256"/>
      <w:r>
        <w:t>ИЗВЕЩЕНИЯ</w:t>
      </w:r>
    </w:p>
    <w:p w14:paraId="16EED3B7" w14:textId="77777777" w:rsidR="00FF65C4" w:rsidRPr="00733E33" w:rsidRDefault="00FF65C4" w:rsidP="00FF65C4">
      <w:pPr>
        <w:jc w:val="center"/>
      </w:pPr>
      <w:r w:rsidRPr="00733E33">
        <w:t>О ЗАКУПКЕ</w:t>
      </w:r>
      <w:bookmarkEnd w:id="257"/>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Форма_6_ЦЕНОВОЕ"/>
      <w:bookmarkStart w:id="269" w:name="_Toc57045275"/>
      <w:bookmarkStart w:id="270" w:name="_Toc65148106"/>
      <w:bookmarkStart w:id="271" w:name="_Toc23149544"/>
      <w:bookmarkEnd w:id="262"/>
      <w:bookmarkEnd w:id="263"/>
      <w:bookmarkEnd w:id="264"/>
      <w:bookmarkEnd w:id="265"/>
      <w:bookmarkEnd w:id="266"/>
      <w:bookmarkEnd w:id="267"/>
      <w:bookmarkEnd w:id="268"/>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9"/>
      <w:bookmarkEnd w:id="270"/>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12F9FEE1" w:rsidR="00FF65C4" w:rsidRDefault="00FF65C4" w:rsidP="00FF65C4">
      <w:pPr>
        <w:jc w:val="both"/>
        <w:rPr>
          <w:iCs/>
          <w:snapToGrid w:val="0"/>
        </w:rPr>
      </w:pPr>
      <w:r w:rsidRPr="003671A3">
        <w:t xml:space="preserve">Настоящим предлагаем </w:t>
      </w:r>
      <w:r w:rsidR="00C53A15">
        <w:rPr>
          <w:b/>
        </w:rPr>
        <w:t>выполнить работы / оказать услуги/</w:t>
      </w:r>
      <w:r w:rsidR="00C53A15">
        <w:rPr>
          <w:i/>
          <w:color w:val="FF0000"/>
        </w:rPr>
        <w:t xml:space="preserve"> </w:t>
      </w:r>
      <w:r w:rsidR="00C53A15" w:rsidRPr="003671A3">
        <w:rPr>
          <w:b/>
        </w:rPr>
        <w:t>поста</w:t>
      </w:r>
      <w:r w:rsidR="00C53A15">
        <w:rPr>
          <w:b/>
        </w:rPr>
        <w:t>вить товары</w:t>
      </w:r>
      <w:r w:rsidR="00C53A15" w:rsidRPr="003671A3">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1BB3B0C4" w14:textId="77777777" w:rsidR="00C53A15" w:rsidRPr="003671A3" w:rsidRDefault="00C53A15"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0594A6CA"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CE7A1C">
              <w:rPr>
                <w:b/>
                <w:i/>
                <w:sz w:val="22"/>
              </w:rPr>
              <w:t xml:space="preserve">запроса </w:t>
            </w:r>
            <w:r w:rsidR="00B9642F">
              <w:rPr>
                <w:b/>
                <w:i/>
                <w:sz w:val="22"/>
              </w:rPr>
              <w:t xml:space="preserve">котировок </w:t>
            </w:r>
            <w:r w:rsidR="00B9642F" w:rsidRPr="00EA5BFB">
              <w:rPr>
                <w:b/>
                <w:i/>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6E6AF419"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B9642F" w:rsidRPr="00B9642F">
              <w:rPr>
                <w:b/>
                <w:i/>
                <w:sz w:val="22"/>
              </w:rPr>
              <w:t>запроса котировок без</w:t>
            </w:r>
            <w:r w:rsidRPr="00EA5BFB">
              <w:rPr>
                <w:b/>
                <w:i/>
                <w:color w:val="FF0000"/>
                <w:sz w:val="22"/>
              </w:rPr>
              <w:t xml:space="preserve">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218DFDB0" w:rsidR="00FF65C4" w:rsidRDefault="00FF65C4" w:rsidP="00FF65C4">
      <w:pPr>
        <w:jc w:val="center"/>
        <w:rPr>
          <w:b/>
        </w:rPr>
      </w:pPr>
      <w:r w:rsidRPr="003671A3">
        <w:rPr>
          <w:b/>
        </w:rPr>
        <w:t>Сведения о поставляемом товаре/выполняемой работе/оказываемой услуге: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647189" w:rsidRPr="00E55897" w14:paraId="2DB79ED1" w14:textId="77777777" w:rsidTr="00647189">
        <w:tc>
          <w:tcPr>
            <w:tcW w:w="998" w:type="dxa"/>
          </w:tcPr>
          <w:p w14:paraId="3593129A" w14:textId="77777777" w:rsidR="00647189" w:rsidRPr="00C53A15" w:rsidRDefault="00647189" w:rsidP="00357495">
            <w:pPr>
              <w:rPr>
                <w:rFonts w:cs="Arial"/>
                <w:color w:val="000000"/>
                <w:sz w:val="22"/>
              </w:rPr>
            </w:pPr>
            <w:r w:rsidRPr="00C53A15">
              <w:rPr>
                <w:rFonts w:cs="Arial"/>
                <w:color w:val="000000"/>
                <w:sz w:val="22"/>
              </w:rPr>
              <w:t>№ п/п</w:t>
            </w:r>
          </w:p>
        </w:tc>
        <w:tc>
          <w:tcPr>
            <w:tcW w:w="4384" w:type="dxa"/>
            <w:shd w:val="clear" w:color="auto" w:fill="auto"/>
          </w:tcPr>
          <w:p w14:paraId="663D6C9E" w14:textId="77777777" w:rsidR="00647189" w:rsidRPr="00C53A15" w:rsidRDefault="00647189" w:rsidP="00357495">
            <w:pPr>
              <w:jc w:val="center"/>
              <w:rPr>
                <w:rFonts w:cs="Arial"/>
                <w:b/>
                <w:i/>
                <w:color w:val="000000"/>
                <w:sz w:val="22"/>
              </w:rPr>
            </w:pPr>
            <w:r w:rsidRPr="00C53A15">
              <w:rPr>
                <w:rFonts w:cs="Arial"/>
                <w:b/>
                <w:color w:val="000000"/>
                <w:sz w:val="22"/>
              </w:rPr>
              <w:t>Наименование товара, работы, услуги</w:t>
            </w:r>
            <w:r w:rsidRPr="00C53A15">
              <w:rPr>
                <w:rFonts w:cs="Arial"/>
                <w:b/>
                <w:i/>
                <w:color w:val="000000"/>
                <w:sz w:val="22"/>
              </w:rPr>
              <w:t xml:space="preserve"> </w:t>
            </w:r>
          </w:p>
          <w:p w14:paraId="5D7CDEF6" w14:textId="77777777" w:rsidR="00647189" w:rsidRPr="00C53A15" w:rsidRDefault="00647189" w:rsidP="00357495">
            <w:pPr>
              <w:jc w:val="center"/>
              <w:rPr>
                <w:rFonts w:cs="Arial"/>
                <w:b/>
                <w:color w:val="000000"/>
                <w:sz w:val="22"/>
              </w:rPr>
            </w:pPr>
            <w:r w:rsidRPr="00C53A15">
              <w:rPr>
                <w:rFonts w:cs="Arial"/>
                <w:b/>
                <w:i/>
                <w:color w:val="000000"/>
                <w:sz w:val="22"/>
              </w:rPr>
              <w:t>(выбрать нужное)</w:t>
            </w:r>
          </w:p>
        </w:tc>
        <w:tc>
          <w:tcPr>
            <w:tcW w:w="4819" w:type="dxa"/>
          </w:tcPr>
          <w:p w14:paraId="1A825CFC" w14:textId="1211C2EC" w:rsidR="00647189" w:rsidRPr="007C5E94" w:rsidRDefault="00C53A15" w:rsidP="00357495">
            <w:pPr>
              <w:ind w:left="177" w:hanging="177"/>
              <w:jc w:val="center"/>
              <w:rPr>
                <w:rFonts w:cs="Arial"/>
                <w:b/>
                <w:color w:val="000000"/>
              </w:rPr>
            </w:pPr>
            <w:r w:rsidRPr="00C53A15">
              <w:rPr>
                <w:rFonts w:cs="Arial"/>
                <w:b/>
                <w:color w:val="000000"/>
                <w:sz w:val="22"/>
                <w:szCs w:val="22"/>
              </w:rPr>
              <w:t>Наименование страны происхождения Участника</w:t>
            </w:r>
            <w:r>
              <w:rPr>
                <w:rFonts w:cs="Arial"/>
                <w:b/>
                <w:color w:val="000000"/>
                <w:sz w:val="22"/>
                <w:szCs w:val="22"/>
              </w:rPr>
              <w:t xml:space="preserve"> </w:t>
            </w:r>
            <w:r w:rsidRPr="00C53A15">
              <w:rPr>
                <w:b/>
                <w:color w:val="000000"/>
              </w:rPr>
              <w:t>(российское / иностранное лицо)</w:t>
            </w:r>
          </w:p>
        </w:tc>
      </w:tr>
      <w:tr w:rsidR="00647189" w:rsidRPr="00E55897" w14:paraId="2202695D" w14:textId="77777777" w:rsidTr="00647189">
        <w:tc>
          <w:tcPr>
            <w:tcW w:w="998" w:type="dxa"/>
          </w:tcPr>
          <w:p w14:paraId="78548506" w14:textId="77777777" w:rsidR="00647189" w:rsidRDefault="00647189" w:rsidP="00647189">
            <w:pPr>
              <w:pStyle w:val="a5"/>
              <w:numPr>
                <w:ilvl w:val="0"/>
                <w:numId w:val="35"/>
              </w:numPr>
              <w:rPr>
                <w:rFonts w:cs="Arial"/>
                <w:color w:val="000000"/>
              </w:rPr>
            </w:pPr>
          </w:p>
          <w:p w14:paraId="5D8033DC" w14:textId="77777777" w:rsidR="00647189" w:rsidRPr="007C5E94" w:rsidRDefault="00647189" w:rsidP="00357495">
            <w:pPr>
              <w:rPr>
                <w:rFonts w:cs="Arial"/>
                <w:color w:val="000000"/>
              </w:rPr>
            </w:pPr>
            <w:r>
              <w:rPr>
                <w:rFonts w:cs="Arial"/>
                <w:color w:val="000000"/>
              </w:rPr>
              <w:t>и</w:t>
            </w:r>
            <w:r w:rsidRPr="007C5E94">
              <w:rPr>
                <w:rFonts w:cs="Arial"/>
                <w:color w:val="000000"/>
              </w:rPr>
              <w:t xml:space="preserve"> т.д.</w:t>
            </w:r>
          </w:p>
        </w:tc>
        <w:tc>
          <w:tcPr>
            <w:tcW w:w="4384" w:type="dxa"/>
            <w:shd w:val="clear" w:color="auto" w:fill="auto"/>
          </w:tcPr>
          <w:p w14:paraId="1A52625B" w14:textId="77777777" w:rsidR="00647189" w:rsidRPr="00E55897" w:rsidRDefault="00647189" w:rsidP="00357495">
            <w:pPr>
              <w:rPr>
                <w:rFonts w:cs="Arial"/>
                <w:color w:val="000000"/>
              </w:rPr>
            </w:pPr>
          </w:p>
        </w:tc>
        <w:tc>
          <w:tcPr>
            <w:tcW w:w="4819" w:type="dxa"/>
          </w:tcPr>
          <w:p w14:paraId="6593F1F5" w14:textId="77777777" w:rsidR="00647189" w:rsidRPr="00E55897" w:rsidRDefault="00647189"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2" w:name="_РАЗДЕЛ_IV._ТЕХНИЧЕСКОЕ_1"/>
      <w:bookmarkStart w:id="273" w:name="_Toc54336131"/>
      <w:bookmarkEnd w:id="272"/>
      <w:r>
        <w:rPr>
          <w:rFonts w:ascii="Times New Roman" w:hAnsi="Times New Roman"/>
          <w:b w:val="0"/>
          <w:bCs w:val="0"/>
          <w:i/>
          <w:color w:val="FF0000"/>
          <w:sz w:val="24"/>
          <w:szCs w:val="24"/>
        </w:rPr>
        <w:lastRenderedPageBreak/>
        <w:t xml:space="preserve">       </w:t>
      </w:r>
      <w:bookmarkStart w:id="274" w:name="_Toc65148107"/>
      <w:r w:rsidR="00FF65C4" w:rsidRPr="00733E33">
        <w:rPr>
          <w:rFonts w:ascii="Times New Roman" w:eastAsia="MS Mincho" w:hAnsi="Times New Roman"/>
          <w:color w:val="17365D"/>
          <w:kern w:val="32"/>
          <w:szCs w:val="24"/>
          <w:lang w:val="x-none" w:eastAsia="x-none"/>
        </w:rPr>
        <w:t xml:space="preserve">РАЗДЕЛ IV. </w:t>
      </w:r>
      <w:bookmarkEnd w:id="271"/>
      <w:r w:rsidR="00FF65C4">
        <w:rPr>
          <w:rFonts w:ascii="Times New Roman" w:eastAsia="MS Mincho" w:hAnsi="Times New Roman"/>
          <w:color w:val="17365D"/>
          <w:kern w:val="32"/>
          <w:szCs w:val="24"/>
          <w:lang w:eastAsia="x-none"/>
        </w:rPr>
        <w:t>ТЕХНИЧЕСКОЕ ЗАДАНИЕ</w:t>
      </w:r>
      <w:bookmarkEnd w:id="273"/>
      <w:bookmarkEnd w:id="274"/>
    </w:p>
    <w:p w14:paraId="63C8F22B" w14:textId="77777777" w:rsidR="00FF65C4" w:rsidRDefault="00FF65C4" w:rsidP="00FF65C4">
      <w:pPr>
        <w:jc w:val="both"/>
        <w:rPr>
          <w:rFonts w:eastAsia="MS Mincho"/>
          <w:i/>
          <w:color w:val="FF0000"/>
          <w:lang w:eastAsia="x-none"/>
        </w:rPr>
      </w:pPr>
    </w:p>
    <w:p w14:paraId="3670797C" w14:textId="77777777" w:rsidR="00C53A15" w:rsidRPr="00C53A15" w:rsidRDefault="00C53A15" w:rsidP="00C53A15">
      <w:pPr>
        <w:jc w:val="center"/>
        <w:rPr>
          <w:rFonts w:ascii="Calibri" w:eastAsia="Calibri" w:hAnsi="Calibri" w:cs="Calibri"/>
          <w:sz w:val="22"/>
          <w:szCs w:val="22"/>
          <w:lang w:eastAsia="en-US"/>
        </w:rPr>
      </w:pPr>
      <w:r w:rsidRPr="00C53A15">
        <w:rPr>
          <w:rFonts w:eastAsia="Calibri"/>
          <w:b/>
          <w:bCs/>
        </w:rPr>
        <w:t>ТЕХНИЧЕСКОЕ ЗАДАНИЕ</w:t>
      </w:r>
      <w:r w:rsidRPr="00C53A15">
        <w:rPr>
          <w:rFonts w:ascii="Calibri" w:eastAsia="Calibri" w:hAnsi="Calibri" w:cs="Calibri"/>
          <w:sz w:val="22"/>
          <w:szCs w:val="22"/>
          <w:lang w:eastAsia="en-US"/>
        </w:rPr>
        <w:t xml:space="preserve"> </w:t>
      </w:r>
    </w:p>
    <w:p w14:paraId="13F16C6E" w14:textId="77777777" w:rsidR="00C53A15" w:rsidRPr="00C53A15" w:rsidRDefault="00C53A15" w:rsidP="00C53A15">
      <w:pPr>
        <w:jc w:val="center"/>
        <w:rPr>
          <w:rFonts w:eastAsia="Calibri"/>
          <w:b/>
          <w:bCs/>
        </w:rPr>
      </w:pPr>
      <w:r w:rsidRPr="00C53A15">
        <w:rPr>
          <w:rFonts w:eastAsia="Calibri"/>
          <w:b/>
          <w:bCs/>
        </w:rPr>
        <w:t>на предоставление услуг по ремонту оргтехники.</w:t>
      </w:r>
    </w:p>
    <w:p w14:paraId="799D6AFA" w14:textId="77777777" w:rsidR="00C53A15" w:rsidRDefault="00C53A15" w:rsidP="00C53A15">
      <w:pPr>
        <w:suppressAutoHyphens/>
        <w:spacing w:line="100" w:lineRule="atLeast"/>
        <w:ind w:firstLine="709"/>
        <w:jc w:val="both"/>
        <w:rPr>
          <w:b/>
          <w:kern w:val="1"/>
          <w:lang w:eastAsia="zh-CN"/>
        </w:rPr>
      </w:pPr>
    </w:p>
    <w:p w14:paraId="45D2B8A4" w14:textId="4865849E" w:rsidR="00C53A15" w:rsidRPr="00C53A15" w:rsidRDefault="00C53A15" w:rsidP="00C53A15">
      <w:pPr>
        <w:suppressAutoHyphens/>
        <w:spacing w:line="100" w:lineRule="atLeast"/>
        <w:ind w:firstLine="709"/>
        <w:jc w:val="both"/>
        <w:rPr>
          <w:b/>
          <w:kern w:val="1"/>
          <w:lang w:eastAsia="zh-CN"/>
        </w:rPr>
      </w:pPr>
      <w:r w:rsidRPr="00C53A15">
        <w:rPr>
          <w:b/>
          <w:kern w:val="1"/>
          <w:lang w:eastAsia="zh-CN"/>
        </w:rPr>
        <w:t>Ремонтны</w:t>
      </w:r>
      <w:r>
        <w:rPr>
          <w:b/>
          <w:kern w:val="1"/>
          <w:lang w:eastAsia="zh-CN"/>
        </w:rPr>
        <w:t>е</w:t>
      </w:r>
      <w:r w:rsidRPr="00C53A15">
        <w:rPr>
          <w:b/>
          <w:kern w:val="1"/>
          <w:lang w:eastAsia="zh-CN"/>
        </w:rPr>
        <w:t xml:space="preserve"> работ</w:t>
      </w:r>
      <w:r>
        <w:rPr>
          <w:b/>
          <w:kern w:val="1"/>
          <w:lang w:eastAsia="zh-CN"/>
        </w:rPr>
        <w:t>ы</w:t>
      </w:r>
      <w:r w:rsidRPr="00C53A15">
        <w:rPr>
          <w:b/>
          <w:kern w:val="1"/>
          <w:lang w:eastAsia="zh-CN"/>
        </w:rPr>
        <w:t>:</w:t>
      </w:r>
    </w:p>
    <w:p w14:paraId="397E96A2" w14:textId="77777777" w:rsidR="00C53A15" w:rsidRDefault="00C53A15" w:rsidP="00C53A15">
      <w:pPr>
        <w:suppressAutoHyphens/>
        <w:spacing w:line="100" w:lineRule="atLeast"/>
        <w:jc w:val="both"/>
        <w:rPr>
          <w:kern w:val="1"/>
          <w:lang w:eastAsia="zh-CN"/>
        </w:rPr>
      </w:pPr>
    </w:p>
    <w:p w14:paraId="762CF0B6" w14:textId="3E17FE2B" w:rsidR="00C53A15" w:rsidRPr="00C53A15" w:rsidRDefault="00C53A15" w:rsidP="00C53A15">
      <w:pPr>
        <w:suppressAutoHyphens/>
        <w:spacing w:line="100" w:lineRule="atLeast"/>
        <w:jc w:val="both"/>
        <w:rPr>
          <w:kern w:val="1"/>
          <w:lang w:eastAsia="zh-CN"/>
        </w:rPr>
      </w:pPr>
      <w:r w:rsidRPr="00C53A15">
        <w:rPr>
          <w:kern w:val="1"/>
          <w:lang w:eastAsia="zh-CN"/>
        </w:rPr>
        <w:t>Условия выполнения работ:</w:t>
      </w:r>
    </w:p>
    <w:p w14:paraId="351B5EA5" w14:textId="77777777" w:rsidR="00C53A15" w:rsidRPr="00C53A15" w:rsidRDefault="00C53A15" w:rsidP="00C53A15">
      <w:pPr>
        <w:suppressAutoHyphens/>
        <w:spacing w:line="100" w:lineRule="atLeast"/>
        <w:jc w:val="both"/>
        <w:rPr>
          <w:kern w:val="1"/>
          <w:lang w:eastAsia="zh-CN"/>
        </w:rPr>
      </w:pPr>
      <w:r w:rsidRPr="00C53A15">
        <w:rPr>
          <w:kern w:val="1"/>
          <w:lang w:eastAsia="zh-CN"/>
        </w:rPr>
        <w:t>Доставка оргтехники от Заказчика до сервисного центра Исполнителя и обратно осуществляется Исполнителем.</w:t>
      </w:r>
    </w:p>
    <w:p w14:paraId="760AA266" w14:textId="40499692" w:rsidR="00C53A15" w:rsidRPr="00C53A15" w:rsidRDefault="00C53A15" w:rsidP="00C53A15">
      <w:pPr>
        <w:suppressAutoHyphens/>
        <w:spacing w:line="100" w:lineRule="atLeast"/>
        <w:jc w:val="both"/>
        <w:rPr>
          <w:kern w:val="1"/>
          <w:lang w:eastAsia="zh-CN"/>
        </w:rPr>
      </w:pPr>
      <w:r w:rsidRPr="00C53A15">
        <w:rPr>
          <w:kern w:val="1"/>
          <w:lang w:eastAsia="zh-CN"/>
        </w:rPr>
        <w:t>При выполнении любого ремонта Исполнитель обязан производить следующие процедуры: диагностика, очистка оборудования от пыли, тонера внутри и снаружи, смазка контактов,  настройка, технический прогон оборудования</w:t>
      </w:r>
    </w:p>
    <w:p w14:paraId="110527AE" w14:textId="77777777" w:rsidR="00C53A15" w:rsidRPr="00C53A15" w:rsidRDefault="00C53A15" w:rsidP="00C53A15">
      <w:pPr>
        <w:suppressAutoHyphens/>
        <w:spacing w:line="100" w:lineRule="atLeast"/>
        <w:jc w:val="both"/>
        <w:rPr>
          <w:kern w:val="1"/>
          <w:lang w:eastAsia="zh-CN"/>
        </w:rPr>
      </w:pPr>
    </w:p>
    <w:p w14:paraId="0DD0052C" w14:textId="77777777" w:rsidR="00C53A15" w:rsidRPr="00C53A15" w:rsidRDefault="00C53A15" w:rsidP="00C53A15">
      <w:pPr>
        <w:suppressAutoHyphens/>
        <w:spacing w:line="100" w:lineRule="atLeast"/>
        <w:jc w:val="both"/>
        <w:rPr>
          <w:kern w:val="1"/>
          <w:lang w:eastAsia="zh-CN"/>
        </w:rPr>
      </w:pPr>
      <w:r w:rsidRPr="00C53A15">
        <w:rPr>
          <w:kern w:val="1"/>
          <w:lang w:eastAsia="zh-CN"/>
        </w:rPr>
        <w:tab/>
        <w:t>Виды работ:</w:t>
      </w:r>
    </w:p>
    <w:p w14:paraId="00631CFD" w14:textId="77777777" w:rsidR="00C53A15" w:rsidRPr="00C53A15" w:rsidRDefault="00C53A15" w:rsidP="00C53A15">
      <w:pPr>
        <w:suppressAutoHyphens/>
        <w:spacing w:line="100" w:lineRule="atLeast"/>
        <w:jc w:val="both"/>
        <w:rPr>
          <w:kern w:val="1"/>
          <w:lang w:eastAsia="zh-CN"/>
        </w:rPr>
      </w:pPr>
      <w:r w:rsidRPr="00C53A15">
        <w:rPr>
          <w:kern w:val="1"/>
          <w:lang w:eastAsia="zh-CN"/>
        </w:rPr>
        <w:tab/>
      </w:r>
      <w:r w:rsidRPr="00C53A15">
        <w:rPr>
          <w:b/>
          <w:kern w:val="1"/>
          <w:lang w:eastAsia="zh-CN"/>
        </w:rPr>
        <w:t xml:space="preserve">МАЛЫЙ РЕМОНТ (Ремонт категория </w:t>
      </w:r>
      <w:r w:rsidRPr="00C53A15">
        <w:rPr>
          <w:b/>
          <w:kern w:val="1"/>
          <w:lang w:val="en-US" w:eastAsia="zh-CN"/>
        </w:rPr>
        <w:t>I</w:t>
      </w:r>
      <w:r w:rsidRPr="00C53A15">
        <w:rPr>
          <w:b/>
          <w:kern w:val="1"/>
          <w:lang w:eastAsia="zh-CN"/>
        </w:rPr>
        <w:t>):</w:t>
      </w:r>
    </w:p>
    <w:p w14:paraId="755BCBA1" w14:textId="77777777" w:rsidR="00C53A15" w:rsidRPr="00C53A15" w:rsidRDefault="00C53A15" w:rsidP="00C53A15">
      <w:pPr>
        <w:numPr>
          <w:ilvl w:val="0"/>
          <w:numId w:val="38"/>
        </w:numPr>
        <w:suppressAutoHyphens/>
        <w:spacing w:after="200" w:line="100" w:lineRule="atLeast"/>
        <w:ind w:firstLine="709"/>
        <w:jc w:val="both"/>
        <w:rPr>
          <w:b/>
          <w:kern w:val="1"/>
          <w:lang w:eastAsia="zh-CN"/>
        </w:rPr>
      </w:pPr>
      <w:r w:rsidRPr="00C53A15">
        <w:rPr>
          <w:kern w:val="1"/>
          <w:lang w:eastAsia="zh-CN"/>
        </w:rPr>
        <w:t>замена ресурсных деталей и деталей механики, вышедших из строя без разбора корпуса оборудования.</w:t>
      </w:r>
    </w:p>
    <w:p w14:paraId="5D9FE8C2" w14:textId="77777777" w:rsidR="00C53A15" w:rsidRPr="00C53A15" w:rsidRDefault="00C53A15" w:rsidP="00C53A15">
      <w:pPr>
        <w:suppressAutoHyphens/>
        <w:spacing w:line="100" w:lineRule="atLeast"/>
        <w:ind w:firstLine="708"/>
        <w:jc w:val="both"/>
        <w:rPr>
          <w:kern w:val="1"/>
          <w:lang w:eastAsia="zh-CN"/>
        </w:rPr>
      </w:pPr>
      <w:r w:rsidRPr="00C53A15">
        <w:rPr>
          <w:b/>
          <w:kern w:val="1"/>
          <w:lang w:eastAsia="zh-CN"/>
        </w:rPr>
        <w:t xml:space="preserve">СРЕДНИЙ РЕМОНТ (Ремонт категория </w:t>
      </w:r>
      <w:r w:rsidRPr="00C53A15">
        <w:rPr>
          <w:b/>
          <w:kern w:val="1"/>
          <w:lang w:val="en-US" w:eastAsia="zh-CN"/>
        </w:rPr>
        <w:t>II</w:t>
      </w:r>
      <w:r w:rsidRPr="00C53A15">
        <w:rPr>
          <w:b/>
          <w:kern w:val="1"/>
          <w:lang w:eastAsia="zh-CN"/>
        </w:rPr>
        <w:t>):</w:t>
      </w:r>
    </w:p>
    <w:p w14:paraId="5AB139B6" w14:textId="77777777" w:rsidR="00C53A15" w:rsidRPr="00C53A15" w:rsidRDefault="00C53A15" w:rsidP="00C53A15">
      <w:pPr>
        <w:numPr>
          <w:ilvl w:val="0"/>
          <w:numId w:val="38"/>
        </w:numPr>
        <w:suppressAutoHyphens/>
        <w:spacing w:after="200" w:line="100" w:lineRule="atLeast"/>
        <w:ind w:firstLine="709"/>
        <w:jc w:val="both"/>
        <w:rPr>
          <w:kern w:val="1"/>
          <w:lang w:eastAsia="zh-CN"/>
        </w:rPr>
      </w:pPr>
      <w:r w:rsidRPr="00C53A15">
        <w:rPr>
          <w:kern w:val="1"/>
          <w:lang w:eastAsia="zh-CN"/>
        </w:rPr>
        <w:t>замена ресурсных деталей и деталей механики, вышедших из строя с разбором корпуса оборудования;</w:t>
      </w:r>
    </w:p>
    <w:p w14:paraId="5BFFCFC9" w14:textId="77777777" w:rsidR="00C53A15" w:rsidRPr="00C53A15" w:rsidRDefault="00C53A15" w:rsidP="00C53A15">
      <w:pPr>
        <w:numPr>
          <w:ilvl w:val="0"/>
          <w:numId w:val="38"/>
        </w:numPr>
        <w:suppressAutoHyphens/>
        <w:spacing w:after="200" w:line="100" w:lineRule="atLeast"/>
        <w:ind w:firstLine="709"/>
        <w:jc w:val="both"/>
        <w:rPr>
          <w:b/>
          <w:kern w:val="1"/>
          <w:lang w:eastAsia="zh-CN"/>
        </w:rPr>
      </w:pPr>
      <w:r w:rsidRPr="00C53A15">
        <w:rPr>
          <w:kern w:val="1"/>
          <w:lang w:eastAsia="zh-CN"/>
        </w:rPr>
        <w:t>техническое обслуживание всех узлов и блоков;</w:t>
      </w:r>
    </w:p>
    <w:p w14:paraId="7FD33598" w14:textId="77777777" w:rsidR="00C53A15" w:rsidRPr="00C53A15" w:rsidRDefault="00C53A15" w:rsidP="00C53A15">
      <w:pPr>
        <w:suppressAutoHyphens/>
        <w:spacing w:line="100" w:lineRule="atLeast"/>
        <w:ind w:firstLine="708"/>
        <w:jc w:val="both"/>
        <w:rPr>
          <w:kern w:val="1"/>
          <w:lang w:eastAsia="zh-CN"/>
        </w:rPr>
      </w:pPr>
      <w:r w:rsidRPr="00C53A15">
        <w:rPr>
          <w:b/>
          <w:kern w:val="1"/>
          <w:lang w:eastAsia="zh-CN"/>
        </w:rPr>
        <w:t xml:space="preserve">КРУПНЫЙ РЕМОНТ (Ремонт категория </w:t>
      </w:r>
      <w:r w:rsidRPr="00C53A15">
        <w:rPr>
          <w:b/>
          <w:kern w:val="1"/>
          <w:lang w:val="en-US" w:eastAsia="zh-CN"/>
        </w:rPr>
        <w:t>III</w:t>
      </w:r>
      <w:r w:rsidRPr="00C53A15">
        <w:rPr>
          <w:b/>
          <w:kern w:val="1"/>
          <w:lang w:eastAsia="zh-CN"/>
        </w:rPr>
        <w:t>):</w:t>
      </w:r>
    </w:p>
    <w:p w14:paraId="64BC17C8" w14:textId="77777777" w:rsidR="00C53A15" w:rsidRPr="00C53A15" w:rsidRDefault="00C53A15" w:rsidP="00C53A15">
      <w:pPr>
        <w:numPr>
          <w:ilvl w:val="0"/>
          <w:numId w:val="38"/>
        </w:numPr>
        <w:suppressAutoHyphens/>
        <w:spacing w:after="200" w:line="100" w:lineRule="atLeast"/>
        <w:ind w:firstLine="709"/>
        <w:jc w:val="both"/>
        <w:rPr>
          <w:kern w:val="1"/>
          <w:lang w:eastAsia="zh-CN"/>
        </w:rPr>
      </w:pPr>
      <w:r w:rsidRPr="00C53A15">
        <w:rPr>
          <w:kern w:val="1"/>
          <w:lang w:eastAsia="zh-CN"/>
        </w:rPr>
        <w:t>замена деталей электроники, вышедших из строя с разбором корпуса оборудования;</w:t>
      </w:r>
    </w:p>
    <w:p w14:paraId="1EE92E66" w14:textId="77777777" w:rsidR="00C53A15" w:rsidRPr="00C53A15" w:rsidRDefault="00C53A15" w:rsidP="00C53A15">
      <w:pPr>
        <w:numPr>
          <w:ilvl w:val="0"/>
          <w:numId w:val="38"/>
        </w:numPr>
        <w:suppressAutoHyphens/>
        <w:spacing w:after="200" w:line="100" w:lineRule="atLeast"/>
        <w:ind w:firstLine="709"/>
        <w:jc w:val="both"/>
        <w:rPr>
          <w:kern w:val="1"/>
          <w:lang w:eastAsia="zh-CN"/>
        </w:rPr>
      </w:pPr>
      <w:r w:rsidRPr="00C53A15">
        <w:rPr>
          <w:kern w:val="1"/>
          <w:lang w:eastAsia="zh-CN"/>
        </w:rPr>
        <w:t>пайка плат и электронных компонентов;</w:t>
      </w:r>
    </w:p>
    <w:p w14:paraId="72A5B141" w14:textId="77777777" w:rsidR="00C53A15" w:rsidRPr="00C53A15" w:rsidRDefault="00C53A15" w:rsidP="00C53A15">
      <w:pPr>
        <w:numPr>
          <w:ilvl w:val="0"/>
          <w:numId w:val="38"/>
        </w:numPr>
        <w:suppressAutoHyphens/>
        <w:spacing w:after="200" w:line="100" w:lineRule="atLeast"/>
        <w:ind w:firstLine="709"/>
        <w:jc w:val="both"/>
        <w:rPr>
          <w:kern w:val="1"/>
          <w:lang w:eastAsia="zh-CN"/>
        </w:rPr>
      </w:pPr>
      <w:r w:rsidRPr="00C53A15">
        <w:rPr>
          <w:kern w:val="1"/>
          <w:lang w:eastAsia="zh-CN"/>
        </w:rPr>
        <w:t>замена  крупных узлов и блоков</w:t>
      </w:r>
    </w:p>
    <w:p w14:paraId="598DFF47" w14:textId="77777777" w:rsidR="00C53A15" w:rsidRPr="00C53A15" w:rsidRDefault="00C53A15" w:rsidP="00C53A15">
      <w:pPr>
        <w:numPr>
          <w:ilvl w:val="0"/>
          <w:numId w:val="38"/>
        </w:numPr>
        <w:suppressAutoHyphens/>
        <w:spacing w:after="200" w:line="100" w:lineRule="atLeast"/>
        <w:ind w:firstLine="709"/>
        <w:jc w:val="both"/>
        <w:rPr>
          <w:kern w:val="1"/>
          <w:lang w:eastAsia="zh-CN"/>
        </w:rPr>
      </w:pPr>
      <w:r w:rsidRPr="00C53A15">
        <w:rPr>
          <w:kern w:val="1"/>
          <w:lang w:eastAsia="zh-CN"/>
        </w:rPr>
        <w:t>Время реагирования и время решения проблем ремонта оргтехники Заказчика (адрес(а)).</w:t>
      </w:r>
    </w:p>
    <w:tbl>
      <w:tblPr>
        <w:tblW w:w="9629" w:type="dxa"/>
        <w:tblInd w:w="5" w:type="dxa"/>
        <w:tblLayout w:type="fixed"/>
        <w:tblCellMar>
          <w:left w:w="0" w:type="dxa"/>
          <w:right w:w="0" w:type="dxa"/>
        </w:tblCellMar>
        <w:tblLook w:val="0000" w:firstRow="0" w:lastRow="0" w:firstColumn="0" w:lastColumn="0" w:noHBand="0" w:noVBand="0"/>
      </w:tblPr>
      <w:tblGrid>
        <w:gridCol w:w="5550"/>
        <w:gridCol w:w="2160"/>
        <w:gridCol w:w="1919"/>
      </w:tblGrid>
      <w:tr w:rsidR="00C53A15" w:rsidRPr="00C53A15" w14:paraId="44CFFBB4" w14:textId="77777777" w:rsidTr="007C488A">
        <w:tc>
          <w:tcPr>
            <w:tcW w:w="5550" w:type="dxa"/>
            <w:tcBorders>
              <w:top w:val="single" w:sz="4" w:space="0" w:color="000000"/>
              <w:left w:val="single" w:sz="4" w:space="0" w:color="000000"/>
              <w:bottom w:val="single" w:sz="4" w:space="0" w:color="000000"/>
            </w:tcBorders>
            <w:shd w:val="clear" w:color="auto" w:fill="auto"/>
            <w:vAlign w:val="center"/>
          </w:tcPr>
          <w:p w14:paraId="37871997" w14:textId="77777777" w:rsidR="00C53A15" w:rsidRPr="00C53A15" w:rsidRDefault="00C53A15" w:rsidP="00C53A15">
            <w:pPr>
              <w:suppressAutoHyphens/>
              <w:jc w:val="center"/>
              <w:rPr>
                <w:kern w:val="1"/>
                <w:lang w:eastAsia="zh-CN"/>
              </w:rPr>
            </w:pPr>
            <w:r w:rsidRPr="00C53A15">
              <w:rPr>
                <w:kern w:val="1"/>
                <w:lang w:eastAsia="zh-CN"/>
              </w:rPr>
              <w:t xml:space="preserve">Время реагирования и Время решения проблем устанавливаются в зависимости от Приоритета Запроса следующим образом: </w:t>
            </w:r>
            <w:r w:rsidRPr="00C53A15">
              <w:rPr>
                <w:b/>
                <w:bCs/>
                <w:kern w:val="1"/>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14:paraId="54ED84AE" w14:textId="77777777" w:rsidR="00C53A15" w:rsidRPr="00C53A15" w:rsidRDefault="00C53A15" w:rsidP="00C53A15">
            <w:pPr>
              <w:suppressAutoHyphens/>
              <w:jc w:val="center"/>
              <w:rPr>
                <w:kern w:val="1"/>
                <w:lang w:eastAsia="zh-CN"/>
              </w:rPr>
            </w:pPr>
            <w:r w:rsidRPr="00C53A15">
              <w:rPr>
                <w:b/>
                <w:bCs/>
                <w:kern w:val="1"/>
                <w:lang w:eastAsia="zh-CN"/>
              </w:rPr>
              <w:t>Время реагирования</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7E459" w14:textId="77777777" w:rsidR="00C53A15" w:rsidRPr="00C53A15" w:rsidRDefault="00C53A15" w:rsidP="00C53A15">
            <w:pPr>
              <w:suppressAutoHyphens/>
              <w:jc w:val="center"/>
              <w:rPr>
                <w:kern w:val="1"/>
                <w:lang w:eastAsia="zh-CN"/>
              </w:rPr>
            </w:pPr>
            <w:r w:rsidRPr="00C53A15">
              <w:rPr>
                <w:b/>
                <w:bCs/>
                <w:kern w:val="1"/>
                <w:lang w:eastAsia="zh-CN"/>
              </w:rPr>
              <w:t>Время решения проблемы*</w:t>
            </w:r>
          </w:p>
        </w:tc>
      </w:tr>
      <w:tr w:rsidR="00C53A15" w:rsidRPr="00C53A15" w14:paraId="4E5659EC" w14:textId="77777777" w:rsidTr="007C488A">
        <w:tc>
          <w:tcPr>
            <w:tcW w:w="5550" w:type="dxa"/>
            <w:tcBorders>
              <w:left w:val="single" w:sz="4" w:space="0" w:color="000000"/>
              <w:bottom w:val="single" w:sz="4" w:space="0" w:color="000000"/>
            </w:tcBorders>
            <w:shd w:val="clear" w:color="auto" w:fill="auto"/>
            <w:vAlign w:val="center"/>
          </w:tcPr>
          <w:p w14:paraId="79F80C44" w14:textId="77777777" w:rsidR="00C53A15" w:rsidRPr="00C53A15" w:rsidRDefault="00C53A15" w:rsidP="00C53A15">
            <w:pPr>
              <w:suppressAutoHyphens/>
              <w:jc w:val="center"/>
              <w:rPr>
                <w:kern w:val="1"/>
                <w:lang w:eastAsia="zh-CN"/>
              </w:rPr>
            </w:pPr>
            <w:r w:rsidRPr="00C53A15">
              <w:rPr>
                <w:kern w:val="1"/>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14:paraId="3BFB91C7" w14:textId="77777777" w:rsidR="00C53A15" w:rsidRPr="00C53A15" w:rsidRDefault="00C53A15" w:rsidP="00C53A15">
            <w:pPr>
              <w:suppressAutoHyphens/>
              <w:jc w:val="center"/>
              <w:rPr>
                <w:kern w:val="1"/>
                <w:lang w:eastAsia="zh-CN"/>
              </w:rPr>
            </w:pPr>
            <w:r w:rsidRPr="00C53A15">
              <w:rPr>
                <w:kern w:val="1"/>
                <w:lang w:eastAsia="zh-CN"/>
              </w:rPr>
              <w:t>2 часа</w:t>
            </w:r>
          </w:p>
        </w:tc>
        <w:tc>
          <w:tcPr>
            <w:tcW w:w="1919" w:type="dxa"/>
            <w:tcBorders>
              <w:left w:val="single" w:sz="4" w:space="0" w:color="000000"/>
              <w:bottom w:val="single" w:sz="4" w:space="0" w:color="000000"/>
              <w:right w:val="single" w:sz="4" w:space="0" w:color="000000"/>
            </w:tcBorders>
            <w:shd w:val="clear" w:color="auto" w:fill="auto"/>
            <w:vAlign w:val="center"/>
          </w:tcPr>
          <w:p w14:paraId="3D14498C" w14:textId="77777777" w:rsidR="00C53A15" w:rsidRPr="00C53A15" w:rsidRDefault="00C53A15" w:rsidP="00C53A15">
            <w:pPr>
              <w:suppressAutoHyphens/>
              <w:jc w:val="center"/>
              <w:rPr>
                <w:kern w:val="1"/>
                <w:lang w:eastAsia="zh-CN"/>
              </w:rPr>
            </w:pPr>
            <w:r w:rsidRPr="00C53A15">
              <w:rPr>
                <w:kern w:val="1"/>
                <w:lang w:eastAsia="zh-CN"/>
              </w:rPr>
              <w:t xml:space="preserve">до 1 рабочего дня  </w:t>
            </w:r>
          </w:p>
        </w:tc>
      </w:tr>
      <w:tr w:rsidR="00C53A15" w:rsidRPr="00C53A15" w14:paraId="3EAD14F1" w14:textId="77777777" w:rsidTr="007C488A">
        <w:tc>
          <w:tcPr>
            <w:tcW w:w="5550" w:type="dxa"/>
            <w:tcBorders>
              <w:left w:val="single" w:sz="4" w:space="0" w:color="000000"/>
              <w:bottom w:val="single" w:sz="4" w:space="0" w:color="000000"/>
            </w:tcBorders>
            <w:shd w:val="clear" w:color="auto" w:fill="auto"/>
            <w:vAlign w:val="center"/>
          </w:tcPr>
          <w:p w14:paraId="61C4994F" w14:textId="77777777" w:rsidR="00C53A15" w:rsidRPr="00C53A15" w:rsidRDefault="00C53A15" w:rsidP="00C53A15">
            <w:pPr>
              <w:suppressAutoHyphens/>
              <w:jc w:val="center"/>
              <w:rPr>
                <w:kern w:val="1"/>
                <w:lang w:eastAsia="zh-CN"/>
              </w:rPr>
            </w:pPr>
            <w:r w:rsidRPr="00C53A15">
              <w:rPr>
                <w:kern w:val="1"/>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14:paraId="4E3A5F17" w14:textId="77777777" w:rsidR="00C53A15" w:rsidRPr="00C53A15" w:rsidRDefault="00C53A15" w:rsidP="00C53A15">
            <w:pPr>
              <w:suppressAutoHyphens/>
              <w:jc w:val="center"/>
              <w:rPr>
                <w:kern w:val="1"/>
                <w:lang w:eastAsia="zh-CN"/>
              </w:rPr>
            </w:pPr>
            <w:r w:rsidRPr="00C53A15">
              <w:rPr>
                <w:kern w:val="1"/>
                <w:lang w:eastAsia="zh-CN"/>
              </w:rPr>
              <w:t>4 часа</w:t>
            </w:r>
          </w:p>
        </w:tc>
        <w:tc>
          <w:tcPr>
            <w:tcW w:w="1919" w:type="dxa"/>
            <w:tcBorders>
              <w:left w:val="single" w:sz="4" w:space="0" w:color="000000"/>
              <w:bottom w:val="single" w:sz="4" w:space="0" w:color="000000"/>
              <w:right w:val="single" w:sz="4" w:space="0" w:color="000000"/>
            </w:tcBorders>
            <w:shd w:val="clear" w:color="auto" w:fill="auto"/>
            <w:vAlign w:val="center"/>
          </w:tcPr>
          <w:p w14:paraId="305EC4B5" w14:textId="77777777" w:rsidR="00C53A15" w:rsidRPr="00C53A15" w:rsidRDefault="00C53A15" w:rsidP="00C53A15">
            <w:pPr>
              <w:suppressAutoHyphens/>
              <w:jc w:val="center"/>
              <w:rPr>
                <w:kern w:val="1"/>
                <w:lang w:eastAsia="zh-CN"/>
              </w:rPr>
            </w:pPr>
            <w:r w:rsidRPr="00C53A15">
              <w:rPr>
                <w:kern w:val="1"/>
                <w:lang w:eastAsia="zh-CN"/>
              </w:rPr>
              <w:t xml:space="preserve">до 1 рабочего дня  </w:t>
            </w:r>
          </w:p>
        </w:tc>
      </w:tr>
      <w:tr w:rsidR="00C53A15" w:rsidRPr="00C53A15" w14:paraId="3359E765" w14:textId="77777777" w:rsidTr="007C488A">
        <w:tc>
          <w:tcPr>
            <w:tcW w:w="5550" w:type="dxa"/>
            <w:tcBorders>
              <w:left w:val="single" w:sz="4" w:space="0" w:color="000000"/>
              <w:bottom w:val="single" w:sz="4" w:space="0" w:color="000000"/>
            </w:tcBorders>
            <w:shd w:val="clear" w:color="auto" w:fill="auto"/>
            <w:vAlign w:val="center"/>
          </w:tcPr>
          <w:p w14:paraId="11093C71" w14:textId="77777777" w:rsidR="00C53A15" w:rsidRPr="00C53A15" w:rsidRDefault="00C53A15" w:rsidP="00C53A15">
            <w:pPr>
              <w:suppressAutoHyphens/>
              <w:jc w:val="center"/>
              <w:rPr>
                <w:kern w:val="1"/>
                <w:lang w:eastAsia="zh-CN"/>
              </w:rPr>
            </w:pPr>
            <w:r w:rsidRPr="00C53A15">
              <w:rPr>
                <w:kern w:val="1"/>
                <w:lang w:eastAsia="zh-CN"/>
              </w:rPr>
              <w:t>ОВ -  Общий вопрос</w:t>
            </w:r>
          </w:p>
        </w:tc>
        <w:tc>
          <w:tcPr>
            <w:tcW w:w="2160" w:type="dxa"/>
            <w:tcBorders>
              <w:left w:val="single" w:sz="4" w:space="0" w:color="000000"/>
              <w:bottom w:val="single" w:sz="4" w:space="0" w:color="000000"/>
            </w:tcBorders>
            <w:shd w:val="clear" w:color="auto" w:fill="auto"/>
            <w:vAlign w:val="center"/>
          </w:tcPr>
          <w:p w14:paraId="2A607B31" w14:textId="77777777" w:rsidR="00C53A15" w:rsidRPr="00C53A15" w:rsidRDefault="00C53A15" w:rsidP="00C53A15">
            <w:pPr>
              <w:suppressAutoHyphens/>
              <w:jc w:val="center"/>
              <w:rPr>
                <w:kern w:val="1"/>
                <w:lang w:eastAsia="zh-CN"/>
              </w:rPr>
            </w:pPr>
            <w:r w:rsidRPr="00C53A15">
              <w:rPr>
                <w:kern w:val="1"/>
                <w:lang w:eastAsia="zh-CN"/>
              </w:rPr>
              <w:t>1 рабочий день</w:t>
            </w:r>
          </w:p>
        </w:tc>
        <w:tc>
          <w:tcPr>
            <w:tcW w:w="1919" w:type="dxa"/>
            <w:tcBorders>
              <w:left w:val="single" w:sz="4" w:space="0" w:color="000000"/>
              <w:bottom w:val="single" w:sz="4" w:space="0" w:color="000000"/>
              <w:right w:val="single" w:sz="4" w:space="0" w:color="000000"/>
            </w:tcBorders>
            <w:shd w:val="clear" w:color="auto" w:fill="auto"/>
            <w:vAlign w:val="center"/>
          </w:tcPr>
          <w:p w14:paraId="5262CCDC" w14:textId="77777777" w:rsidR="00C53A15" w:rsidRPr="00C53A15" w:rsidRDefault="00C53A15" w:rsidP="00C53A15">
            <w:pPr>
              <w:suppressAutoHyphens/>
              <w:jc w:val="center"/>
              <w:rPr>
                <w:kern w:val="1"/>
                <w:lang w:eastAsia="zh-CN"/>
              </w:rPr>
            </w:pPr>
            <w:r w:rsidRPr="00C53A15">
              <w:rPr>
                <w:kern w:val="1"/>
                <w:lang w:eastAsia="zh-CN"/>
              </w:rPr>
              <w:t>1 рабочий день</w:t>
            </w:r>
          </w:p>
        </w:tc>
      </w:tr>
    </w:tbl>
    <w:p w14:paraId="1B0ECE82" w14:textId="62222FA9" w:rsidR="00C53A15" w:rsidRDefault="00C53A15" w:rsidP="00C53A15">
      <w:pPr>
        <w:keepNext/>
        <w:suppressAutoHyphens/>
        <w:spacing w:line="100" w:lineRule="atLeast"/>
        <w:ind w:firstLine="567"/>
        <w:jc w:val="both"/>
        <w:rPr>
          <w:i/>
          <w:iCs/>
          <w:kern w:val="1"/>
          <w:sz w:val="22"/>
          <w:lang w:eastAsia="zh-CN"/>
        </w:rPr>
      </w:pPr>
      <w:r w:rsidRPr="00C53A15">
        <w:rPr>
          <w:i/>
          <w:iCs/>
          <w:kern w:val="1"/>
          <w:sz w:val="22"/>
          <w:lang w:eastAsia="zh-CN"/>
        </w:rPr>
        <w:t>* в случае превышения времени решения проблемы по определенным выше срокам, исполнитель обязан предоставить аналогичную работоспособную оргтехнику (с учетом  имеющихся расходных материалов Заказчика) до момента решения проблемы.</w:t>
      </w:r>
    </w:p>
    <w:p w14:paraId="548B5151" w14:textId="77777777" w:rsidR="00C53A15" w:rsidRPr="00C53A15" w:rsidRDefault="00C53A15" w:rsidP="00C53A15">
      <w:pPr>
        <w:keepNext/>
        <w:suppressAutoHyphens/>
        <w:spacing w:line="100" w:lineRule="atLeast"/>
        <w:ind w:firstLine="567"/>
        <w:jc w:val="both"/>
        <w:rPr>
          <w:i/>
          <w:iCs/>
          <w:kern w:val="1"/>
          <w:sz w:val="22"/>
          <w:lang w:eastAsia="zh-CN"/>
        </w:rPr>
      </w:pPr>
    </w:p>
    <w:p w14:paraId="22150946" w14:textId="77777777" w:rsidR="00C53A15" w:rsidRPr="00C53A15" w:rsidRDefault="00C53A15" w:rsidP="00C53A15">
      <w:pPr>
        <w:keepNext/>
        <w:suppressAutoHyphens/>
        <w:spacing w:line="100" w:lineRule="atLeast"/>
        <w:ind w:firstLine="567"/>
        <w:jc w:val="both"/>
        <w:rPr>
          <w:i/>
          <w:iCs/>
          <w:kern w:val="1"/>
          <w:lang w:eastAsia="zh-CN"/>
        </w:rPr>
      </w:pPr>
      <w:r w:rsidRPr="00C53A15">
        <w:rPr>
          <w:i/>
          <w:iCs/>
          <w:kern w:val="1"/>
          <w:lang w:eastAsia="zh-CN"/>
        </w:rPr>
        <w:t>Критическая проблема</w:t>
      </w:r>
      <w:r w:rsidRPr="00C53A15">
        <w:rPr>
          <w:kern w:val="1"/>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14:paraId="1C11972D" w14:textId="77777777" w:rsidR="00C53A15" w:rsidRPr="00C53A15" w:rsidRDefault="00C53A15" w:rsidP="00C53A15">
      <w:pPr>
        <w:keepNext/>
        <w:suppressAutoHyphens/>
        <w:spacing w:line="100" w:lineRule="atLeast"/>
        <w:ind w:firstLine="567"/>
        <w:jc w:val="both"/>
        <w:rPr>
          <w:i/>
          <w:iCs/>
          <w:kern w:val="1"/>
          <w:lang w:eastAsia="zh-CN"/>
        </w:rPr>
      </w:pPr>
      <w:r w:rsidRPr="00C53A15">
        <w:rPr>
          <w:i/>
          <w:iCs/>
          <w:kern w:val="1"/>
          <w:lang w:eastAsia="zh-CN"/>
        </w:rPr>
        <w:t>Незначительная проблема</w:t>
      </w:r>
      <w:r w:rsidRPr="00C53A15">
        <w:rPr>
          <w:kern w:val="1"/>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14:paraId="69E15D88" w14:textId="77777777" w:rsidR="00C53A15" w:rsidRPr="00C53A15" w:rsidRDefault="00C53A15" w:rsidP="00C53A15">
      <w:pPr>
        <w:keepNext/>
        <w:suppressAutoHyphens/>
        <w:spacing w:line="100" w:lineRule="atLeast"/>
        <w:ind w:firstLine="567"/>
        <w:jc w:val="both"/>
        <w:rPr>
          <w:kern w:val="1"/>
          <w:lang w:eastAsia="zh-CN"/>
        </w:rPr>
      </w:pPr>
      <w:r w:rsidRPr="00C53A15">
        <w:rPr>
          <w:i/>
          <w:iCs/>
          <w:kern w:val="1"/>
          <w:lang w:eastAsia="zh-CN"/>
        </w:rPr>
        <w:t>Общий вопрос</w:t>
      </w:r>
      <w:r w:rsidRPr="00C53A15">
        <w:rPr>
          <w:kern w:val="1"/>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14:paraId="05CE0F7D" w14:textId="77777777" w:rsidR="00C53A15" w:rsidRPr="00C53A15" w:rsidRDefault="00C53A15" w:rsidP="00C53A15">
      <w:pPr>
        <w:suppressAutoHyphens/>
        <w:spacing w:line="100" w:lineRule="atLeast"/>
        <w:ind w:firstLine="567"/>
        <w:jc w:val="both"/>
        <w:rPr>
          <w:kern w:val="1"/>
          <w:lang w:eastAsia="zh-CN"/>
        </w:rPr>
      </w:pPr>
      <w:r w:rsidRPr="00C53A15">
        <w:rPr>
          <w:kern w:val="1"/>
          <w:lang w:eastAsia="zh-CN"/>
        </w:rPr>
        <w:t>Степень приоритета определяет Заказчик при формировании запроса.</w:t>
      </w:r>
    </w:p>
    <w:p w14:paraId="49CD08DC" w14:textId="20F06B31" w:rsidR="00990373" w:rsidRDefault="00990373" w:rsidP="00C53A15">
      <w:pPr>
        <w:keepNext/>
        <w:suppressAutoHyphens/>
        <w:spacing w:line="100" w:lineRule="atLeast"/>
        <w:ind w:firstLine="567"/>
        <w:jc w:val="both"/>
        <w:rPr>
          <w:kern w:val="1"/>
          <w:lang w:eastAsia="zh-CN"/>
        </w:rPr>
      </w:pPr>
      <w:bookmarkStart w:id="275" w:name="_Hlk65660104"/>
      <w:r>
        <w:rPr>
          <w:kern w:val="1"/>
          <w:lang w:eastAsia="zh-CN"/>
        </w:rPr>
        <w:lastRenderedPageBreak/>
        <w:t>Место нахождения Заказчика: г. Уфа,</w:t>
      </w:r>
      <w:r w:rsidR="002D1EF4">
        <w:rPr>
          <w:kern w:val="1"/>
          <w:lang w:eastAsia="zh-CN"/>
        </w:rPr>
        <w:t xml:space="preserve"> </w:t>
      </w:r>
      <w:r>
        <w:rPr>
          <w:kern w:val="1"/>
          <w:lang w:eastAsia="zh-CN"/>
        </w:rPr>
        <w:t xml:space="preserve">ул. Ленина,30 </w:t>
      </w:r>
    </w:p>
    <w:bookmarkEnd w:id="275"/>
    <w:p w14:paraId="4D34E329" w14:textId="0EE03139" w:rsidR="00C53A15" w:rsidRPr="00C53A15" w:rsidRDefault="00C53A15" w:rsidP="00C53A15">
      <w:pPr>
        <w:keepNext/>
        <w:suppressAutoHyphens/>
        <w:spacing w:line="100" w:lineRule="atLeast"/>
        <w:ind w:firstLine="567"/>
        <w:jc w:val="both"/>
        <w:rPr>
          <w:kern w:val="1"/>
          <w:lang w:eastAsia="zh-CN"/>
        </w:rPr>
      </w:pPr>
      <w:r w:rsidRPr="00C53A15">
        <w:rPr>
          <w:kern w:val="1"/>
          <w:lang w:eastAsia="zh-CN"/>
        </w:rPr>
        <w:t>Место оказания услуг: Сервисный центр Исполнителя.</w:t>
      </w:r>
    </w:p>
    <w:p w14:paraId="00FB70F1" w14:textId="77777777" w:rsidR="00C53A15" w:rsidRPr="00C53A15" w:rsidRDefault="00C53A15" w:rsidP="00C53A15">
      <w:pPr>
        <w:suppressAutoHyphens/>
        <w:spacing w:line="100" w:lineRule="atLeast"/>
        <w:ind w:firstLine="567"/>
        <w:jc w:val="both"/>
        <w:rPr>
          <w:kern w:val="1"/>
          <w:lang w:eastAsia="zh-CN"/>
        </w:rPr>
      </w:pPr>
    </w:p>
    <w:p w14:paraId="4928873F" w14:textId="77777777" w:rsidR="00C53A15" w:rsidRPr="00C53A15" w:rsidRDefault="00C53A15" w:rsidP="00C53A15">
      <w:pPr>
        <w:suppressAutoHyphens/>
        <w:spacing w:line="100" w:lineRule="atLeast"/>
        <w:ind w:firstLine="760"/>
        <w:jc w:val="both"/>
        <w:rPr>
          <w:b/>
          <w:bCs/>
          <w:kern w:val="1"/>
          <w:lang w:eastAsia="zh-CN"/>
        </w:rPr>
      </w:pPr>
    </w:p>
    <w:p w14:paraId="32D9507C" w14:textId="5510970E" w:rsidR="00C53A15" w:rsidRPr="00C53A15" w:rsidRDefault="00C53A15" w:rsidP="00C53A15">
      <w:pPr>
        <w:suppressAutoHyphens/>
        <w:spacing w:line="100" w:lineRule="atLeast"/>
        <w:ind w:firstLine="760"/>
        <w:jc w:val="both"/>
        <w:rPr>
          <w:kern w:val="1"/>
          <w:lang w:eastAsia="zh-CN"/>
        </w:rPr>
      </w:pPr>
      <w:r w:rsidRPr="00C53A15">
        <w:rPr>
          <w:b/>
          <w:bCs/>
          <w:kern w:val="1"/>
          <w:lang w:eastAsia="zh-CN"/>
        </w:rPr>
        <w:t>Гарантийный срок</w:t>
      </w:r>
      <w:r w:rsidRPr="00C53A15">
        <w:rPr>
          <w:kern w:val="1"/>
          <w:lang w:eastAsia="zh-CN"/>
        </w:rPr>
        <w:t xml:space="preserve"> на оказанные услуги, запасные части и комплектующие к оргтехнике – 12 месяцев.</w:t>
      </w:r>
    </w:p>
    <w:p w14:paraId="55F166C2" w14:textId="77777777" w:rsidR="00C53A15" w:rsidRPr="00C53A15" w:rsidRDefault="00C53A15" w:rsidP="00C53A15">
      <w:pPr>
        <w:suppressAutoHyphens/>
        <w:spacing w:line="100" w:lineRule="atLeast"/>
        <w:ind w:firstLine="740"/>
        <w:jc w:val="both"/>
        <w:rPr>
          <w:bCs/>
          <w:kern w:val="1"/>
          <w:lang w:eastAsia="zh-CN"/>
        </w:rPr>
      </w:pPr>
      <w:r w:rsidRPr="00C53A15">
        <w:rPr>
          <w:kern w:val="1"/>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14:paraId="290005C8" w14:textId="77777777" w:rsidR="00C53A15" w:rsidRPr="00C53A15" w:rsidRDefault="00C53A15" w:rsidP="00C53A15">
      <w:pPr>
        <w:suppressAutoHyphens/>
        <w:spacing w:line="100" w:lineRule="atLeast"/>
        <w:jc w:val="both"/>
        <w:rPr>
          <w:bCs/>
          <w:kern w:val="1"/>
          <w:lang w:eastAsia="zh-CN"/>
        </w:rPr>
      </w:pPr>
      <w:r w:rsidRPr="00C53A15">
        <w:rPr>
          <w:bCs/>
          <w:kern w:val="1"/>
          <w:lang w:eastAsia="zh-CN"/>
        </w:rPr>
        <w:t xml:space="preserve">          </w:t>
      </w:r>
    </w:p>
    <w:p w14:paraId="00EA9351" w14:textId="77777777" w:rsidR="00C53A15" w:rsidRPr="00C53A15" w:rsidRDefault="00C53A15" w:rsidP="00C53A15">
      <w:pPr>
        <w:suppressAutoHyphens/>
        <w:spacing w:line="100" w:lineRule="atLeast"/>
        <w:ind w:firstLine="720"/>
        <w:jc w:val="both"/>
        <w:rPr>
          <w:bCs/>
          <w:kern w:val="1"/>
          <w:lang w:eastAsia="zh-CN"/>
        </w:rPr>
      </w:pPr>
    </w:p>
    <w:p w14:paraId="42222CBE" w14:textId="742489C4" w:rsidR="00C53A15" w:rsidRPr="00C53A15" w:rsidRDefault="00C53A15" w:rsidP="00C53A15">
      <w:pPr>
        <w:suppressAutoHyphens/>
        <w:spacing w:line="100" w:lineRule="atLeast"/>
        <w:ind w:firstLine="720"/>
        <w:jc w:val="both"/>
        <w:rPr>
          <w:bCs/>
          <w:kern w:val="1"/>
          <w:lang w:eastAsia="zh-CN"/>
        </w:rPr>
      </w:pPr>
      <w:r w:rsidRPr="00C53A15">
        <w:rPr>
          <w:bCs/>
          <w:kern w:val="1"/>
          <w:lang w:eastAsia="zh-CN"/>
        </w:rPr>
        <w:t xml:space="preserve">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необходимо для согласования отправлять на электронную почту Заказчика. </w:t>
      </w:r>
    </w:p>
    <w:p w14:paraId="341B5635" w14:textId="49073EB7" w:rsidR="00C53A15" w:rsidRPr="00C53A15" w:rsidRDefault="00C53A15" w:rsidP="00C53A15">
      <w:pPr>
        <w:suppressAutoHyphens/>
        <w:spacing w:line="100" w:lineRule="atLeast"/>
        <w:ind w:firstLine="720"/>
        <w:jc w:val="both"/>
        <w:rPr>
          <w:bCs/>
          <w:kern w:val="1"/>
          <w:lang w:eastAsia="zh-CN"/>
        </w:rPr>
      </w:pPr>
      <w:r w:rsidRPr="00C53A15">
        <w:rPr>
          <w:bCs/>
          <w:kern w:val="1"/>
          <w:lang w:eastAsia="zh-CN"/>
        </w:rPr>
        <w:t>Запасные части, используемые для выполнения ремонтных работ, должны быть новыми, не иметь потертостей, сколов, трещин и должны быть произведены на заводе-изготовителе оргтехники.</w:t>
      </w:r>
    </w:p>
    <w:p w14:paraId="17C704C0" w14:textId="2B8A3571" w:rsidR="00C53A15" w:rsidRPr="00C53A15" w:rsidRDefault="00C53A15" w:rsidP="00C53A15">
      <w:pPr>
        <w:suppressAutoHyphens/>
        <w:spacing w:line="100" w:lineRule="atLeast"/>
        <w:jc w:val="both"/>
        <w:rPr>
          <w:bCs/>
          <w:kern w:val="1"/>
          <w:lang w:eastAsia="zh-CN"/>
        </w:rPr>
      </w:pPr>
      <w:r w:rsidRPr="00C53A15">
        <w:rPr>
          <w:bCs/>
          <w:kern w:val="1"/>
          <w:lang w:eastAsia="zh-CN"/>
        </w:rPr>
        <w:tab/>
        <w:t xml:space="preserve">Заказчик имеет право потребовать предоставить ему только запасную часть без произведения восстановительных работ. </w:t>
      </w:r>
    </w:p>
    <w:p w14:paraId="490DF6E4" w14:textId="0FE36365" w:rsidR="00C53A15" w:rsidRPr="00C53A15" w:rsidRDefault="00C53A15" w:rsidP="00C53A15">
      <w:pPr>
        <w:suppressAutoHyphens/>
        <w:spacing w:line="100" w:lineRule="atLeast"/>
        <w:ind w:firstLine="701"/>
        <w:jc w:val="both"/>
        <w:rPr>
          <w:rFonts w:ascii="Arial" w:hAnsi="Arial" w:cs="Arial"/>
          <w:kern w:val="1"/>
          <w:sz w:val="20"/>
          <w:szCs w:val="20"/>
          <w:lang w:eastAsia="zh-CN"/>
        </w:rPr>
      </w:pPr>
      <w:r w:rsidRPr="00C53A15">
        <w:rPr>
          <w:bCs/>
          <w:kern w:val="1"/>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14:paraId="37C56B0F" w14:textId="77777777" w:rsidR="00C53A15" w:rsidRPr="00C53A15" w:rsidRDefault="00C53A15" w:rsidP="00C53A15">
      <w:pPr>
        <w:suppressAutoHyphens/>
        <w:spacing w:line="100" w:lineRule="atLeast"/>
        <w:jc w:val="both"/>
        <w:rPr>
          <w:rFonts w:ascii="Arial" w:hAnsi="Arial" w:cs="Arial"/>
          <w:kern w:val="1"/>
          <w:sz w:val="20"/>
          <w:szCs w:val="20"/>
          <w:lang w:eastAsia="zh-CN"/>
        </w:rPr>
      </w:pPr>
    </w:p>
    <w:p w14:paraId="2BA8FD4F" w14:textId="77777777" w:rsidR="00C53A15" w:rsidRPr="00C53A15" w:rsidRDefault="00C53A15" w:rsidP="00C53A15">
      <w:pPr>
        <w:suppressAutoHyphens/>
        <w:spacing w:line="100" w:lineRule="atLeast"/>
        <w:ind w:firstLine="567"/>
        <w:jc w:val="both"/>
        <w:rPr>
          <w:b/>
          <w:kern w:val="1"/>
          <w:lang w:eastAsia="zh-CN"/>
        </w:rPr>
      </w:pPr>
    </w:p>
    <w:p w14:paraId="0D0A97E5" w14:textId="77777777" w:rsidR="00C53A15" w:rsidRPr="00C53A15" w:rsidRDefault="00C53A15" w:rsidP="00C53A15">
      <w:pPr>
        <w:suppressAutoHyphens/>
        <w:spacing w:line="100" w:lineRule="atLeast"/>
        <w:ind w:firstLine="567"/>
        <w:jc w:val="both"/>
        <w:rPr>
          <w:kern w:val="1"/>
          <w:lang w:eastAsia="zh-CN"/>
        </w:rPr>
      </w:pPr>
      <w:r w:rsidRPr="00C53A15">
        <w:rPr>
          <w:b/>
          <w:kern w:val="1"/>
          <w:lang w:eastAsia="zh-CN"/>
        </w:rPr>
        <w:t>Все замененные детали на оборудование являются собственностью Заказчика и должны быть возвращены Заказчику.</w:t>
      </w:r>
    </w:p>
    <w:p w14:paraId="6A71D7A6" w14:textId="77777777" w:rsidR="00C53A15" w:rsidRPr="00C53A15" w:rsidRDefault="00C53A15" w:rsidP="00C53A15">
      <w:pPr>
        <w:suppressAutoHyphens/>
        <w:spacing w:line="100" w:lineRule="atLeast"/>
        <w:ind w:firstLine="567"/>
        <w:jc w:val="both"/>
        <w:rPr>
          <w:kern w:val="1"/>
          <w:lang w:eastAsia="zh-CN"/>
        </w:rPr>
      </w:pPr>
    </w:p>
    <w:p w14:paraId="2C6AE2A2" w14:textId="77777777" w:rsidR="00C53A15" w:rsidRPr="00C53A15" w:rsidRDefault="00C53A15" w:rsidP="00C53A15">
      <w:pPr>
        <w:suppressAutoHyphens/>
        <w:spacing w:line="100" w:lineRule="atLeast"/>
        <w:ind w:firstLine="567"/>
        <w:jc w:val="both"/>
        <w:rPr>
          <w:kern w:val="1"/>
          <w:lang w:eastAsia="zh-CN"/>
        </w:rPr>
      </w:pPr>
    </w:p>
    <w:p w14:paraId="1B8526D6" w14:textId="2168E06D" w:rsidR="00C53A15" w:rsidRPr="00C53A15" w:rsidRDefault="00C53A15" w:rsidP="00C53A15">
      <w:pPr>
        <w:suppressAutoHyphens/>
        <w:spacing w:line="100" w:lineRule="atLeast"/>
        <w:ind w:firstLine="567"/>
        <w:jc w:val="both"/>
        <w:rPr>
          <w:kern w:val="1"/>
          <w:lang w:eastAsia="zh-CN"/>
        </w:rPr>
      </w:pPr>
      <w:r w:rsidRPr="00C53A15">
        <w:rPr>
          <w:kern w:val="1"/>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w:t>
      </w:r>
      <w:r>
        <w:rPr>
          <w:kern w:val="1"/>
          <w:lang w:eastAsia="zh-CN"/>
        </w:rPr>
        <w:t>,</w:t>
      </w:r>
      <w:r w:rsidRPr="00C53A15">
        <w:rPr>
          <w:kern w:val="1"/>
          <w:lang w:eastAsia="zh-CN"/>
        </w:rPr>
        <w:t xml:space="preserve"> если проблема возникла по адресу Заказчика в г. Уфе.</w:t>
      </w:r>
    </w:p>
    <w:p w14:paraId="5E2FAC3E" w14:textId="77777777" w:rsidR="00C53A15" w:rsidRPr="00C53A15" w:rsidRDefault="00C53A15" w:rsidP="00C53A15">
      <w:pPr>
        <w:suppressAutoHyphens/>
        <w:spacing w:line="100" w:lineRule="atLeast"/>
        <w:ind w:firstLine="567"/>
        <w:jc w:val="both"/>
        <w:rPr>
          <w:kern w:val="1"/>
          <w:lang w:eastAsia="zh-CN"/>
        </w:rPr>
      </w:pPr>
      <w:r w:rsidRPr="00C53A15">
        <w:rPr>
          <w:kern w:val="1"/>
          <w:lang w:eastAsia="zh-CN"/>
        </w:rPr>
        <w:t>Время реагирования по гарантийным случаям, возникшим с оргтехникой Заказчика:</w:t>
      </w:r>
    </w:p>
    <w:p w14:paraId="65EFB1D2" w14:textId="77777777" w:rsidR="00C53A15" w:rsidRPr="00C53A15" w:rsidRDefault="00C53A15" w:rsidP="00C53A15">
      <w:pPr>
        <w:suppressAutoHyphens/>
        <w:spacing w:line="100" w:lineRule="atLeast"/>
        <w:ind w:firstLine="567"/>
        <w:jc w:val="both"/>
        <w:rPr>
          <w:kern w:val="1"/>
          <w:lang w:eastAsia="zh-CN"/>
        </w:rPr>
      </w:pPr>
      <w:r w:rsidRPr="00C53A15">
        <w:rPr>
          <w:kern w:val="1"/>
          <w:lang w:eastAsia="zh-CN"/>
        </w:rPr>
        <w:t xml:space="preserve"> время решения проблемы 1 рабочий день, доставка по адресу Заказчика 1 рабочий день.</w:t>
      </w:r>
    </w:p>
    <w:p w14:paraId="3785A353" w14:textId="77777777" w:rsidR="00C53A15" w:rsidRPr="00C53A15" w:rsidRDefault="00C53A15" w:rsidP="00C53A15">
      <w:pPr>
        <w:suppressAutoHyphens/>
        <w:spacing w:line="100" w:lineRule="atLeast"/>
        <w:ind w:firstLine="567"/>
        <w:jc w:val="both"/>
        <w:rPr>
          <w:kern w:val="1"/>
          <w:lang w:eastAsia="zh-CN"/>
        </w:rPr>
      </w:pPr>
    </w:p>
    <w:p w14:paraId="1CD77F6C" w14:textId="77777777" w:rsidR="00C53A15" w:rsidRPr="00C53A15" w:rsidRDefault="00C53A15" w:rsidP="00C53A15">
      <w:pPr>
        <w:suppressAutoHyphens/>
        <w:spacing w:line="100" w:lineRule="atLeast"/>
        <w:ind w:firstLine="567"/>
        <w:jc w:val="both"/>
        <w:rPr>
          <w:b/>
          <w:kern w:val="1"/>
          <w:lang w:eastAsia="zh-CN"/>
        </w:rPr>
      </w:pPr>
    </w:p>
    <w:p w14:paraId="59B255FE" w14:textId="77777777" w:rsidR="00C90370" w:rsidRPr="00434941" w:rsidRDefault="00C90370" w:rsidP="00C90370">
      <w:pPr>
        <w:keepNext/>
        <w:tabs>
          <w:tab w:val="left" w:pos="6424"/>
        </w:tabs>
        <w:spacing w:before="240" w:after="120"/>
        <w:ind w:left="792" w:hanging="360"/>
        <w:jc w:val="both"/>
        <w:outlineLvl w:val="0"/>
        <w:rPr>
          <w:rFonts w:eastAsia="MS Mincho"/>
          <w:bCs/>
          <w:kern w:val="32"/>
          <w:lang w:eastAsia="x-none"/>
        </w:rPr>
      </w:pPr>
      <w:bookmarkStart w:id="276" w:name="_Toc65148108"/>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6"/>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
      <w:bookmarkStart w:id="278" w:name="_Toc23149545"/>
      <w:bookmarkStart w:id="279" w:name="_Toc54336132"/>
      <w:bookmarkStart w:id="280" w:name="_Toc65148109"/>
      <w:bookmarkEnd w:id="277"/>
      <w:r w:rsidRPr="00733E33">
        <w:rPr>
          <w:rFonts w:ascii="Times New Roman" w:eastAsia="MS Mincho" w:hAnsi="Times New Roman"/>
          <w:color w:val="17365D"/>
          <w:kern w:val="32"/>
          <w:szCs w:val="24"/>
          <w:lang w:val="x-none" w:eastAsia="x-none"/>
        </w:rPr>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0"/>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81" w:name="_РАЗДЕЛ_VI._КРИТЕРИИ"/>
      <w:bookmarkStart w:id="282" w:name="_Toc381613567"/>
      <w:bookmarkEnd w:id="281"/>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2"/>
    <w:p w14:paraId="763718DB" w14:textId="6D0398FE" w:rsidR="00FF65C4" w:rsidRDefault="00FF65C4" w:rsidP="00FF65C4">
      <w:pPr>
        <w:rPr>
          <w:rFonts w:eastAsia="MS Mincho"/>
          <w:lang w:eastAsia="x-none"/>
        </w:rPr>
      </w:pPr>
    </w:p>
    <w:sectPr w:rsidR="00FF65C4" w:rsidSect="00E07143">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2D1EF4" w:rsidRDefault="002D1EF4" w:rsidP="00FF65C4">
      <w:r>
        <w:separator/>
      </w:r>
    </w:p>
  </w:endnote>
  <w:endnote w:type="continuationSeparator" w:id="0">
    <w:p w14:paraId="4BFAC550" w14:textId="77777777" w:rsidR="002D1EF4" w:rsidRDefault="002D1EF4"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2D1EF4" w:rsidRDefault="002D1EF4" w:rsidP="00FF65C4">
      <w:r>
        <w:separator/>
      </w:r>
    </w:p>
  </w:footnote>
  <w:footnote w:type="continuationSeparator" w:id="0">
    <w:p w14:paraId="16B10576" w14:textId="77777777" w:rsidR="002D1EF4" w:rsidRDefault="002D1EF4" w:rsidP="00FF65C4">
      <w:r>
        <w:continuationSeparator/>
      </w:r>
    </w:p>
  </w:footnote>
  <w:footnote w:id="1">
    <w:p w14:paraId="7043EE01" w14:textId="77777777" w:rsidR="002D1EF4" w:rsidRDefault="002D1EF4"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2D1EF4" w:rsidRDefault="002D1EF4">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2D1EF4" w:rsidRDefault="002D1E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2D1EF4" w:rsidRDefault="002D1EF4">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2D1EF4" w:rsidRDefault="002D1E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2D1EF4" w:rsidRDefault="002D1EF4">
    <w:pPr>
      <w:pStyle w:val="a7"/>
      <w:jc w:val="center"/>
    </w:pPr>
    <w:r>
      <w:fldChar w:fldCharType="begin"/>
    </w:r>
    <w:r>
      <w:instrText>PAGE   \* MERGEFORMAT</w:instrText>
    </w:r>
    <w:r>
      <w:fldChar w:fldCharType="separate"/>
    </w:r>
    <w:r>
      <w:rPr>
        <w:noProof/>
      </w:rPr>
      <w:t>48</w:t>
    </w:r>
    <w:r>
      <w:fldChar w:fldCharType="end"/>
    </w:r>
  </w:p>
  <w:p w14:paraId="7FB317E5" w14:textId="77777777" w:rsidR="002D1EF4" w:rsidRDefault="002D1E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3"/>
  </w:num>
  <w:num w:numId="3">
    <w:abstractNumId w:val="27"/>
  </w:num>
  <w:num w:numId="4">
    <w:abstractNumId w:val="26"/>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5"/>
  </w:num>
  <w:num w:numId="7">
    <w:abstractNumId w:val="24"/>
  </w:num>
  <w:num w:numId="8">
    <w:abstractNumId w:val="15"/>
  </w:num>
  <w:num w:numId="9">
    <w:abstractNumId w:val="20"/>
  </w:num>
  <w:num w:numId="10">
    <w:abstractNumId w:val="3"/>
  </w:num>
  <w:num w:numId="11">
    <w:abstractNumId w:val="36"/>
  </w:num>
  <w:num w:numId="12">
    <w:abstractNumId w:val="32"/>
  </w:num>
  <w:num w:numId="13">
    <w:abstractNumId w:val="9"/>
  </w:num>
  <w:num w:numId="14">
    <w:abstractNumId w:val="35"/>
  </w:num>
  <w:num w:numId="15">
    <w:abstractNumId w:val="14"/>
  </w:num>
  <w:num w:numId="16">
    <w:abstractNumId w:val="11"/>
  </w:num>
  <w:num w:numId="17">
    <w:abstractNumId w:val="13"/>
  </w:num>
  <w:num w:numId="18">
    <w:abstractNumId w:val="8"/>
  </w:num>
  <w:num w:numId="19">
    <w:abstractNumId w:val="19"/>
  </w:num>
  <w:num w:numId="20">
    <w:abstractNumId w:val="28"/>
  </w:num>
  <w:num w:numId="21">
    <w:abstractNumId w:val="31"/>
  </w:num>
  <w:num w:numId="22">
    <w:abstractNumId w:val="16"/>
  </w:num>
  <w:num w:numId="23">
    <w:abstractNumId w:val="25"/>
  </w:num>
  <w:num w:numId="24">
    <w:abstractNumId w:val="6"/>
  </w:num>
  <w:num w:numId="25">
    <w:abstractNumId w:val="12"/>
  </w:num>
  <w:num w:numId="26">
    <w:abstractNumId w:val="22"/>
  </w:num>
  <w:num w:numId="27">
    <w:abstractNumId w:val="34"/>
  </w:num>
  <w:num w:numId="28">
    <w:abstractNumId w:val="4"/>
  </w:num>
  <w:num w:numId="29">
    <w:abstractNumId w:val="29"/>
  </w:num>
  <w:num w:numId="30">
    <w:abstractNumId w:val="30"/>
  </w:num>
  <w:num w:numId="31">
    <w:abstractNumId w:val="18"/>
  </w:num>
  <w:num w:numId="32">
    <w:abstractNumId w:val="23"/>
  </w:num>
  <w:num w:numId="33">
    <w:abstractNumId w:val="21"/>
  </w:num>
  <w:num w:numId="34">
    <w:abstractNumId w:val="7"/>
  </w:num>
  <w:num w:numId="35">
    <w:abstractNumId w:val="10"/>
  </w:num>
  <w:num w:numId="36">
    <w:abstractNumId w:val="0"/>
  </w:num>
  <w:num w:numId="37">
    <w:abstractNumId w:val="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819E2"/>
    <w:rsid w:val="00086396"/>
    <w:rsid w:val="000D5FD3"/>
    <w:rsid w:val="00111E68"/>
    <w:rsid w:val="00116B54"/>
    <w:rsid w:val="00143031"/>
    <w:rsid w:val="0015428E"/>
    <w:rsid w:val="001758C3"/>
    <w:rsid w:val="00184A8B"/>
    <w:rsid w:val="001A6A18"/>
    <w:rsid w:val="001D0610"/>
    <w:rsid w:val="001F59A3"/>
    <w:rsid w:val="002278C4"/>
    <w:rsid w:val="00256BF9"/>
    <w:rsid w:val="002820E4"/>
    <w:rsid w:val="002D1EF4"/>
    <w:rsid w:val="002E693C"/>
    <w:rsid w:val="0035521F"/>
    <w:rsid w:val="00357495"/>
    <w:rsid w:val="0039322B"/>
    <w:rsid w:val="003A3BE0"/>
    <w:rsid w:val="003A6B45"/>
    <w:rsid w:val="003D3BBD"/>
    <w:rsid w:val="003D6CE3"/>
    <w:rsid w:val="00411BC6"/>
    <w:rsid w:val="004372AD"/>
    <w:rsid w:val="00456AD5"/>
    <w:rsid w:val="004B7D22"/>
    <w:rsid w:val="0057451B"/>
    <w:rsid w:val="005A0D74"/>
    <w:rsid w:val="005A4AE8"/>
    <w:rsid w:val="005C21B5"/>
    <w:rsid w:val="005C6649"/>
    <w:rsid w:val="00626BD7"/>
    <w:rsid w:val="00647189"/>
    <w:rsid w:val="006A0EF5"/>
    <w:rsid w:val="006A4757"/>
    <w:rsid w:val="006B166D"/>
    <w:rsid w:val="006E430D"/>
    <w:rsid w:val="00724D68"/>
    <w:rsid w:val="00736CCA"/>
    <w:rsid w:val="007428EE"/>
    <w:rsid w:val="0077619C"/>
    <w:rsid w:val="007C488A"/>
    <w:rsid w:val="00814DFD"/>
    <w:rsid w:val="00864B1D"/>
    <w:rsid w:val="00883835"/>
    <w:rsid w:val="008850D6"/>
    <w:rsid w:val="00894F46"/>
    <w:rsid w:val="009507BC"/>
    <w:rsid w:val="00980F67"/>
    <w:rsid w:val="00990373"/>
    <w:rsid w:val="009D4577"/>
    <w:rsid w:val="00A84987"/>
    <w:rsid w:val="00AF0B97"/>
    <w:rsid w:val="00B9642F"/>
    <w:rsid w:val="00BC3605"/>
    <w:rsid w:val="00BC793A"/>
    <w:rsid w:val="00C345FE"/>
    <w:rsid w:val="00C53A15"/>
    <w:rsid w:val="00C90370"/>
    <w:rsid w:val="00CA4B40"/>
    <w:rsid w:val="00CE7A1C"/>
    <w:rsid w:val="00D1569F"/>
    <w:rsid w:val="00D23A23"/>
    <w:rsid w:val="00D45B51"/>
    <w:rsid w:val="00DA3496"/>
    <w:rsid w:val="00DC27FE"/>
    <w:rsid w:val="00DD3F25"/>
    <w:rsid w:val="00DE5A1B"/>
    <w:rsid w:val="00DF4FD7"/>
    <w:rsid w:val="00E07143"/>
    <w:rsid w:val="00E22568"/>
    <w:rsid w:val="00E37789"/>
    <w:rsid w:val="00E70BEB"/>
    <w:rsid w:val="00E9152A"/>
    <w:rsid w:val="00E94FDD"/>
    <w:rsid w:val="00F1342C"/>
    <w:rsid w:val="00F52976"/>
    <w:rsid w:val="00F55DCC"/>
    <w:rsid w:val="00FB482B"/>
    <w:rsid w:val="00FD4585"/>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10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21" Type="http://schemas.openxmlformats.org/officeDocument/2006/relationships/hyperlink" Target="https://www.company.rt.ru/"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file:///C:\Users\T9CE4~1.DAN\AppData\Local\Temp\7zO467EF709\&#1047;&#1072;&#1087;&#1088;&#1086;&#1089;%20&#1082;&#1086;&#1090;&#1080;&#1088;&#1086;&#1074;&#1086;&#1082;%20&#1069;&#1083;&#1077;&#1082;&#1090;&#1088;&#1086;&#1085;&#1085;&#1072;&#1103;%20&#1092;&#1086;&#1088;&#1084;&#1072;%20NEW.docx"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a.semenov@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4E029A"/>
    <w:rsid w:val="005016EB"/>
    <w:rsid w:val="00815CBA"/>
    <w:rsid w:val="00A012E8"/>
    <w:rsid w:val="00A711FD"/>
    <w:rsid w:val="00AC4BA8"/>
    <w:rsid w:val="00AE5E00"/>
    <w:rsid w:val="00C63428"/>
    <w:rsid w:val="00DA4FE3"/>
    <w:rsid w:val="00DC0EC8"/>
    <w:rsid w:val="00F027A3"/>
    <w:rsid w:val="00FA1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19D2A-39DB-4BC2-9976-0BC7922F0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40</Pages>
  <Words>16938</Words>
  <Characters>96551</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28</cp:revision>
  <cp:lastPrinted>2021-03-03T05:40:00Z</cp:lastPrinted>
  <dcterms:created xsi:type="dcterms:W3CDTF">2021-01-12T03:44:00Z</dcterms:created>
  <dcterms:modified xsi:type="dcterms:W3CDTF">2021-03-03T05:41:00Z</dcterms:modified>
</cp:coreProperties>
</file>